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Ind w:w="4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"/>
        <w:gridCol w:w="447"/>
        <w:gridCol w:w="509"/>
        <w:gridCol w:w="535"/>
        <w:gridCol w:w="4112"/>
        <w:gridCol w:w="2296"/>
        <w:gridCol w:w="1181"/>
        <w:gridCol w:w="3525"/>
        <w:gridCol w:w="2209"/>
      </w:tblGrid>
      <w:tr w:rsidR="00992195" w:rsidRPr="004F093D" w:rsidTr="00365BB7">
        <w:trPr>
          <w:trHeight w:val="1705"/>
        </w:trPr>
        <w:tc>
          <w:tcPr>
            <w:tcW w:w="15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324" w:rsidRDefault="00992195" w:rsidP="00E67A08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8E40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C1C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9C1C26"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Приложение </w:t>
            </w:r>
            <w:r w:rsidR="00365B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9C1C26"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9C1C26" w:rsidRPr="00F17C2F" w:rsidRDefault="009C1C26" w:rsidP="00E67A08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 </w:t>
            </w:r>
            <w:r w:rsidR="0065032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решению Глазовской городской Думы</w:t>
            </w:r>
          </w:p>
          <w:p w:rsidR="009C1C26" w:rsidRPr="00F17C2F" w:rsidRDefault="009C1C26" w:rsidP="009C1C26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от</w:t>
            </w:r>
            <w:r w:rsidR="00BD06A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29.10.2025 </w:t>
            </w: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№</w:t>
            </w:r>
            <w:r w:rsidR="00BD06A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16</w:t>
            </w:r>
          </w:p>
          <w:p w:rsidR="00992195" w:rsidRPr="00F17C2F" w:rsidRDefault="009C1C26" w:rsidP="009C1C26">
            <w:pPr>
              <w:pStyle w:val="aa"/>
              <w:widowControl w:val="0"/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992195"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7E7645" w:rsidRDefault="00992195" w:rsidP="007E7645">
            <w:pPr>
              <w:pStyle w:val="aa"/>
              <w:widowControl w:val="0"/>
              <w:spacing w:after="0" w:line="240" w:lineRule="auto"/>
              <w:ind w:left="8279" w:hanging="8203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B646F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</w:t>
            </w: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Приложение 2</w:t>
            </w:r>
            <w:r w:rsid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 муниципальной </w:t>
            </w:r>
            <w:r w:rsidR="007E7645"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программ</w:t>
            </w:r>
            <w:bookmarkStart w:id="0" w:name="_GoBack"/>
            <w:bookmarkEnd w:id="0"/>
            <w:r w:rsidR="007E7645"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</w:p>
          <w:p w:rsidR="00992195" w:rsidRPr="00E85256" w:rsidRDefault="007E7645" w:rsidP="007E7645">
            <w:pPr>
              <w:pStyle w:val="aa"/>
              <w:widowControl w:val="0"/>
              <w:spacing w:after="0" w:line="240" w:lineRule="auto"/>
              <w:ind w:left="8279" w:hanging="8203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</w:t>
            </w:r>
            <w:r w:rsidR="00992195"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Муниципальное </w:t>
            </w:r>
            <w:r w:rsidR="00650324" w:rsidRPr="00F17C2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хозяйство» </w:t>
            </w:r>
            <w:r w:rsidR="0065032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</w:t>
            </w:r>
            <w:r w:rsidR="00FF03A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2025-2028 годы </w:t>
            </w:r>
            <w:r w:rsidR="00992195" w:rsidRPr="00E85256">
              <w:rPr>
                <w:rFonts w:ascii="Times New Roman" w:eastAsia="Times New Roman" w:hAnsi="Times New Roman"/>
                <w:bCs/>
                <w:lang w:eastAsia="ru-RU"/>
              </w:rPr>
              <w:t xml:space="preserve">                              </w:t>
            </w:r>
            <w:r w:rsidR="00992195">
              <w:rPr>
                <w:rFonts w:ascii="Times New Roman" w:eastAsia="Times New Roman" w:hAnsi="Times New Roman"/>
                <w:bCs/>
                <w:lang w:eastAsia="ru-RU"/>
              </w:rPr>
              <w:t xml:space="preserve">        </w:t>
            </w:r>
          </w:p>
          <w:p w:rsidR="00992195" w:rsidRPr="004F093D" w:rsidRDefault="00992195" w:rsidP="002157EE">
            <w:pPr>
              <w:pStyle w:val="aa"/>
              <w:widowControl w:val="0"/>
              <w:spacing w:after="0" w:line="240" w:lineRule="auto"/>
              <w:ind w:left="468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3299" w:rsidRPr="004F093D" w:rsidTr="00365BB7">
        <w:trPr>
          <w:trHeight w:val="105"/>
        </w:trPr>
        <w:tc>
          <w:tcPr>
            <w:tcW w:w="15309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A33299" w:rsidRDefault="00A33299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Перечень основных мероприятий муниципальной программы</w:t>
            </w:r>
          </w:p>
        </w:tc>
      </w:tr>
      <w:tr w:rsidR="008D14AE" w:rsidRPr="00993E94" w:rsidTr="00365BB7">
        <w:trPr>
          <w:trHeight w:val="637"/>
        </w:trPr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Взаимосвязь с целевыми показателями </w:t>
            </w:r>
          </w:p>
        </w:tc>
      </w:tr>
      <w:tr w:rsidR="008D14AE" w:rsidRPr="00993E94" w:rsidTr="00365BB7">
        <w:trPr>
          <w:trHeight w:val="30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411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D14AE" w:rsidRPr="00993E94" w:rsidTr="00365BB7">
        <w:trPr>
          <w:trHeight w:val="31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lang w:eastAsia="ru-RU"/>
              </w:rPr>
              <w:t>Территориальное развитие (градостроительство и землеустройство)</w:t>
            </w:r>
          </w:p>
        </w:tc>
      </w:tr>
      <w:tr w:rsidR="00A831A2" w:rsidRPr="00993E94" w:rsidTr="00365BB7">
        <w:trPr>
          <w:trHeight w:val="63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F17C2F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A831A2" w:rsidRPr="00DD70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Организация единой политики в области градостроительства и архитектуры, </w:t>
            </w: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формирование архитектурного облика города Глазова, создание условий для развития города</w:t>
            </w:r>
          </w:p>
        </w:tc>
      </w:tr>
      <w:tr w:rsidR="00915977" w:rsidRPr="00993E94" w:rsidTr="00365BB7">
        <w:trPr>
          <w:trHeight w:val="4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Внесение изменений в Генеральный план города Глазова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Уточнение данных по застройке города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8.1.5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915977" w:rsidRPr="00993E94" w:rsidTr="00365BB7">
        <w:trPr>
          <w:trHeight w:val="70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Внесение изменений в Правила землепользования и застройки муниципального образования «Городской округ «Город Глазов» Удмуртской Республики»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Актуализация Правил в связи с изменениями в действующем законодательстве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915977" w:rsidRPr="00993E94" w:rsidTr="00365BB7">
        <w:trPr>
          <w:trHeight w:val="70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и утверждение документации по планировке территории (проектов планировки и проектов межевания)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Актуализация данных по застройке города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8.1.5.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8D14AE" w:rsidRPr="00993E94" w:rsidTr="00365BB7">
        <w:trPr>
          <w:trHeight w:val="68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документации для внесения сведений в государственный кадастр недвижимости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а</w:t>
            </w:r>
            <w:r w:rsidR="0018660F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рхитектуры и градостроительства,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hAnsi="Times New Roman"/>
                <w:bCs/>
                <w:sz w:val="18"/>
                <w:szCs w:val="18"/>
              </w:rPr>
              <w:t xml:space="preserve">Управление имущественных отношений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Подготовка информации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C38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8.1.9</w:t>
            </w:r>
            <w:r w:rsidR="00BC38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,08.2.2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15977" w:rsidRPr="00993E94" w:rsidTr="00365BB7">
        <w:trPr>
          <w:trHeight w:val="6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BC382A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C38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BC382A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C38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BC382A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C38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BC382A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C38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 (мероприятия в рамках соглашения УР с ГК «Росатом»)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Сохранение культурного и исторического наследия, развитие социальной инфраструктуры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08.1.2,08.1.6,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8.1.7</w:t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15977" w:rsidRPr="00993E94" w:rsidTr="00365BB7">
        <w:trPr>
          <w:trHeight w:val="6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Повышение использования потенциала незастроенных и неэффективно используемых территорий города (резерв города) определенных в рамках программы пространственного развития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2025-2028гг.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Ввод в оборот территорий города (резерва города)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08.1.2,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08.1.3,08</w:t>
            </w:r>
            <w:r w:rsidR="00A3055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1.4,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08.1.6,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8.1.7</w:t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</w:p>
        </w:tc>
      </w:tr>
      <w:tr w:rsidR="00A831A2" w:rsidRPr="00993E94" w:rsidTr="00365BB7">
        <w:trPr>
          <w:trHeight w:val="6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Повышение экономической эффективности использования имущества, находящегося в собственности муниципального образования «Городской округ «Город Глазов» Удмуртской Республики». Реализация на территории города Глазова требований федерального законодательства, законодательства Удмуртской Республики, нормативных правовых актов города Глазова в области размещения объектов наружной рекламы и информации,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действующего законодательства о рекламе, а также пресечение фактов ненадлежащей рекламы</w:t>
            </w:r>
          </w:p>
        </w:tc>
      </w:tr>
      <w:tr w:rsidR="00915977" w:rsidRPr="00993E94" w:rsidTr="00365BB7">
        <w:trPr>
          <w:trHeight w:val="69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социальной рекламы на рекламных конструкциях, установленных на территории города Глазова, организация хранения баннеров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полномочий в соответствии с законодательством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915977" w:rsidRPr="00993E94" w:rsidTr="00365BB7">
        <w:trPr>
          <w:trHeight w:val="128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Согласование и утверждение схемы размещения рекламных конструкций на территории города Глазова, внесение в нее изменений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Разработанная и утвержденная схема установки и эксплуатации рекламных конструкций на территории муниципального образования может служить инструментом непосредственного общественного и муниципального контроля за распространением наружной рекламы.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A831A2" w:rsidRPr="00993E94" w:rsidTr="00365BB7">
        <w:trPr>
          <w:trHeight w:val="62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Ведение государственной информационной системы обеспечения градостроительной деятельности, являющейся основой для создания единого электронного информационного пространства городского округа, содержащего сведения о территории, регламентах её использования, объектах недвижимости, транспортной и инженерной инфраструктуре</w:t>
            </w:r>
          </w:p>
        </w:tc>
      </w:tr>
      <w:tr w:rsidR="00915977" w:rsidRPr="00993E94" w:rsidTr="00365BB7">
        <w:trPr>
          <w:trHeight w:val="85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A305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по созданию ГИСОГД в части сканирования, векторизации</w:t>
            </w:r>
            <w:r w:rsidR="00A30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качества и эффективности оперативного и стратегического решения вопросов градостроительства и землепользования.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8.1.11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915977" w:rsidRPr="00993E94" w:rsidTr="00365BB7">
        <w:trPr>
          <w:trHeight w:val="7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качества и эффективности оперативного и стратегического решения вопросов градостроительства и землепользования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8.1.11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15977" w:rsidRPr="00993E94" w:rsidTr="00365BB7">
        <w:trPr>
          <w:trHeight w:val="81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картографической основы (и обновление) масштаба 1:500 в цифровом формате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качества и эффективности оперативного и стратегического решения вопросов градостроительства и землепользования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8.1.12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915977" w:rsidRPr="00993E94" w:rsidTr="00365BB7">
        <w:trPr>
          <w:trHeight w:val="70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и обновление адресного реестра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Подготовка информации </w:t>
            </w: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для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формирования комфортной для проживания городской среды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8.1.13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</w:p>
        </w:tc>
      </w:tr>
      <w:tr w:rsidR="00915977" w:rsidRPr="00993E94" w:rsidTr="00365BB7">
        <w:trPr>
          <w:trHeight w:val="40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Комплексное развитие застроенных территорий (реновация) в «Старом» микрорайоне города Глазова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26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  <w:p w:rsidR="00915977" w:rsidRPr="00DD7041" w:rsidRDefault="00915977" w:rsidP="00A332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15977" w:rsidRPr="00993E94" w:rsidTr="00365BB7">
        <w:trPr>
          <w:trHeight w:val="63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нового жилого района «Левобережье-2»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  <w:p w:rsidR="00915977" w:rsidRPr="00DD7041" w:rsidRDefault="00915977" w:rsidP="00FF03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15977" w:rsidRPr="00993E94" w:rsidTr="00365BB7">
        <w:trPr>
          <w:trHeight w:val="4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Содействие развитию блокированной застройки и ИЖС, с учетом компактности территории города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  <w:p w:rsidR="00915977" w:rsidRPr="00DD7041" w:rsidRDefault="00915977" w:rsidP="00A332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15977" w:rsidRPr="00993E94" w:rsidTr="00365BB7">
        <w:trPr>
          <w:trHeight w:val="48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современного жилья на территории города Глазова строительными организациями (точечная застройка)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  <w:p w:rsidR="00915977" w:rsidRPr="00DD7041" w:rsidRDefault="00915977" w:rsidP="00A332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08.1.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8D14AE" w:rsidRPr="00993E94" w:rsidTr="00365BB7">
        <w:trPr>
          <w:trHeight w:val="27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и развитие жилищного хозяйства</w:t>
            </w:r>
          </w:p>
        </w:tc>
      </w:tr>
      <w:tr w:rsidR="00A831A2" w:rsidRPr="00993E94" w:rsidTr="00365BB7">
        <w:trPr>
          <w:trHeight w:val="2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C75B40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A831A2"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Организация управления общим имуществом многоквартирного дома</w:t>
            </w:r>
          </w:p>
        </w:tc>
      </w:tr>
      <w:tr w:rsidR="00915977" w:rsidRPr="00993E94" w:rsidTr="00365BB7">
        <w:trPr>
          <w:trHeight w:val="73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открытых конкурсов по отбору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Отбор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</w:t>
            </w:r>
          </w:p>
        </w:tc>
      </w:tr>
      <w:tr w:rsidR="00915977" w:rsidRPr="00993E94" w:rsidTr="00365BB7">
        <w:trPr>
          <w:trHeight w:val="7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собраний собственников помещений в многоквартирных домах для решения вопроса о способе управления домом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Решение вопроса о способе управления домом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</w:t>
            </w:r>
          </w:p>
        </w:tc>
      </w:tr>
      <w:tr w:rsidR="00915977" w:rsidRPr="00993E94" w:rsidTr="00365BB7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общих собраний собственников помещений в многоквартирном доме в целях избрания Совета многоквартирного дома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Решение вопроса о выборе Совета многоквартирного дома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</w:t>
            </w:r>
          </w:p>
        </w:tc>
      </w:tr>
      <w:tr w:rsidR="00915977" w:rsidRPr="00993E94" w:rsidTr="00365BB7">
        <w:trPr>
          <w:trHeight w:val="7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 при решении вопроса о способе управления домом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</w:t>
            </w:r>
          </w:p>
        </w:tc>
      </w:tr>
      <w:tr w:rsidR="00915977" w:rsidRPr="00993E94" w:rsidTr="00365BB7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выбора собственниками помещений в многоквартирном доме способа формирования фонда капитального ремонта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08.2.1, 08.2.3, 08.2.4</w:t>
            </w:r>
          </w:p>
        </w:tc>
      </w:tr>
      <w:tr w:rsidR="00915977" w:rsidRPr="00993E94" w:rsidTr="00365BB7">
        <w:trPr>
          <w:trHeight w:val="51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Содействие развитию деятельности ТОС в городе Глазове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поддержки ТОС в грантах, конкурсах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08.2.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915977" w:rsidRPr="00993E94" w:rsidTr="00365BB7">
        <w:trPr>
          <w:trHeight w:val="5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специалистов в сфере управления МКД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качества и надежности предоставления жилищных и коммунальных услуг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08.2.1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A831A2" w:rsidRPr="00993E94" w:rsidTr="00365BB7">
        <w:trPr>
          <w:trHeight w:val="23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Реализация мероприятий по вопросам проведения капитальных ремонтов и содержания муниципального жилого фонда</w:t>
            </w:r>
          </w:p>
        </w:tc>
      </w:tr>
      <w:tr w:rsidR="008D14AE" w:rsidRPr="00993E94" w:rsidTr="00365BB7">
        <w:trPr>
          <w:trHeight w:val="55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Участие в разработке и реализации Региональной программы капитального ремонта общего имущества в многоквартирных домах Удмуртской Республики, утвержденного постановлением Правительства УР от 19.05.2014 №186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08.2.3, 08.2.4</w:t>
            </w:r>
          </w:p>
        </w:tc>
      </w:tr>
      <w:tr w:rsidR="008D14AE" w:rsidRPr="00993E94" w:rsidTr="00365BB7">
        <w:trPr>
          <w:trHeight w:val="61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</w:t>
            </w:r>
            <w:r w:rsidR="008213EA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фонда, жилых помещений муниципального жилого фонда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хозяйства,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</w:t>
            </w:r>
            <w:r w:rsidR="008213EA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«УКС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</w:t>
            </w:r>
            <w:r w:rsidR="008213EA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орода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Глазова</w:t>
            </w:r>
            <w:r w:rsidR="008213EA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08.2.3, 08.2.4</w:t>
            </w:r>
          </w:p>
        </w:tc>
      </w:tr>
      <w:tr w:rsidR="008D14AE" w:rsidRPr="00993E94" w:rsidTr="00365BB7">
        <w:trPr>
          <w:trHeight w:val="59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</w:t>
            </w:r>
            <w:r w:rsidR="00A30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мущества в многоквартирном доме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 в многоквартирном доме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C94B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08.2.3, 08.2.4</w:t>
            </w:r>
          </w:p>
        </w:tc>
      </w:tr>
      <w:tr w:rsidR="008D14AE" w:rsidRPr="00993E94" w:rsidTr="00365BB7">
        <w:trPr>
          <w:trHeight w:val="11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комплекса мер по неотложным аварийно - восстановительным работам и предупредительным мероприятиям на объектах жилого фонда города Глазова, в том числе в малоэтажной застройке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Управление архитектуры и градостроительства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благоприятных и безопасных условий проживания гражданам, надлежащего содержания общего имущества в многоквартирном доме, а также бесперебойного предоставления </w:t>
            </w:r>
            <w:r w:rsidR="00A30556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</w:t>
            </w:r>
            <w:r w:rsidR="00A30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мунальных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услуг, в соответствии с Жилищным кодексом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D34197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</w:t>
            </w:r>
            <w:r w:rsidR="004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2.3,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</w:t>
            </w:r>
            <w:r w:rsidR="004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  <w:r w:rsidR="00C934A2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</w:t>
            </w:r>
            <w:r w:rsidR="004114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</w:tr>
      <w:tr w:rsidR="008D14AE" w:rsidRPr="00993E94" w:rsidTr="00365BB7">
        <w:trPr>
          <w:trHeight w:val="13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Установка индивидуальных и общих (для коммунальной квартиры) приборов учета используемой горячей и холодной воды, электрической энергии в жилом фонде, находящемся в собственности муниципального образования «Городской округ «Город</w:t>
            </w:r>
            <w:r w:rsidR="00A305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Глазов» Удмуртской Республики»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 предусмотренных ст. 13 Федерального закона от 23.11.2009 N 261-ФЗ «Об энергосбережении и о повышении энергетической эффективности, и о внесении изменений в отдельные законодательные акты Российской Федерации"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C93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</w:t>
            </w:r>
            <w:r w:rsidR="00C934A2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3.12</w:t>
            </w:r>
          </w:p>
        </w:tc>
      </w:tr>
      <w:tr w:rsidR="008D14AE" w:rsidRPr="00993E94" w:rsidTr="00365BB7">
        <w:trPr>
          <w:trHeight w:val="8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муниципального специализированного жилищного фонда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Управление муниципального жилья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F338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08.2.9</w:t>
            </w:r>
          </w:p>
        </w:tc>
      </w:tr>
      <w:tr w:rsidR="008D14AE" w:rsidRPr="00993E94" w:rsidTr="00365BB7">
        <w:trPr>
          <w:trHeight w:val="47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5D5E03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м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ероприяти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</w:t>
            </w:r>
            <w:r w:rsidR="008213EA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сносу аварийного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жилищного фонда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бюджета </w:t>
            </w:r>
            <w:r w:rsidR="00AC74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ород</w:t>
            </w:r>
            <w:r w:rsidR="00AC74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Глазов</w:t>
            </w:r>
            <w:r w:rsidR="00AC74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="00AC74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рамках соглашения УР с ГК «Росатом»)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08.2.5</w:t>
            </w:r>
          </w:p>
        </w:tc>
      </w:tr>
      <w:tr w:rsidR="008D14AE" w:rsidRPr="00993E94" w:rsidTr="00365BB7">
        <w:trPr>
          <w:trHeight w:val="69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C94BE9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систем АПС (автоматическая пожарная сигнализация) и СОУЭ (система оповещения и управления эвакуацией) в общежитии по ул. Карла Маркса, д.14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DD704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Управление муниципального жилья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пожарной безопасности населения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</w:t>
            </w:r>
            <w:r w:rsidR="00530B0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8D14AE" w:rsidRPr="00993E94" w:rsidTr="00365BB7">
        <w:trPr>
          <w:trHeight w:val="57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C94BE9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(замена) пассажирского лифта в общежитии по ул. Карла Маркса, д.14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DD704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Управление муниципального жилья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</w:t>
            </w:r>
            <w:r w:rsidR="00530B0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8D14AE" w:rsidRPr="00993E94" w:rsidTr="00365BB7">
        <w:trPr>
          <w:trHeight w:val="57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C94B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C94BE9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Мероприятия по приспособлению общего имущества в многоквартирном доме с учетом потребностей инвалидов в рамках реализации государственной программы УР «Развитие жилищного строительства в Удмуртской Республике» (постановление Правительства УР от 02.02.2024 № 81) 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18660F" w:rsidP="003756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8D14AE" w:rsidRPr="00DD704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</w:t>
            </w:r>
            <w:r w:rsidR="00530B0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D246F6" w:rsidRPr="00993E94" w:rsidTr="00365BB7">
        <w:trPr>
          <w:trHeight w:val="35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F6" w:rsidRPr="00DD7041" w:rsidRDefault="00D246F6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F6" w:rsidRPr="00DD7041" w:rsidRDefault="00D246F6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F6" w:rsidRPr="00DD7041" w:rsidRDefault="00D246F6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F6" w:rsidRPr="00DD7041" w:rsidRDefault="00D246F6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6F6" w:rsidRPr="00DD7041" w:rsidRDefault="00D246F6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Реализация мероприятий по муниципальному жилищному контролю и предоставлению муниципальных услуг</w:t>
            </w:r>
          </w:p>
        </w:tc>
      </w:tr>
      <w:tr w:rsidR="00915977" w:rsidRPr="00993E94" w:rsidTr="00365BB7">
        <w:trPr>
          <w:trHeight w:val="64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муниципального жилищного контроля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 за исполнением условий договоров на управление общедомовым имуществом МКД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</w:tr>
      <w:tr w:rsidR="00915977" w:rsidRPr="00993E94" w:rsidTr="00365BB7">
        <w:trPr>
          <w:trHeight w:val="10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законодательства, принятие мер реагирования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540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08.2.1,08.2.3.08.2.4,08.2.5,08.2.6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,08.2.7,08.2.8</w:t>
            </w:r>
          </w:p>
        </w:tc>
      </w:tr>
      <w:tr w:rsidR="00915977" w:rsidRPr="00993E94" w:rsidTr="00365BB7">
        <w:trPr>
          <w:trHeight w:val="6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физических лиц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2.7,08.2.8</w:t>
            </w:r>
          </w:p>
          <w:p w:rsidR="00915977" w:rsidRPr="00DD7041" w:rsidRDefault="00915977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8D14AE" w:rsidRPr="00993E94" w:rsidTr="00365BB7">
        <w:trPr>
          <w:trHeight w:val="28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A831A2" w:rsidRPr="00993E94" w:rsidTr="00365BB7">
        <w:trPr>
          <w:trHeight w:val="55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Организационные мероприятия в сфере содержания коммунальной инфраструктуры города Глазова. Создание условий для обеспечения функционирования коммунальной инфраструктуры города Глазова</w:t>
            </w:r>
          </w:p>
        </w:tc>
      </w:tr>
      <w:tr w:rsidR="008D14AE" w:rsidRPr="00993E94" w:rsidTr="00365BB7">
        <w:trPr>
          <w:trHeight w:val="35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Содержание имущества казны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2540D1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="002540D1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Управление имущественных отношений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Контроль за исполнением условий договоров по содержанию объектов муниципальной казны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08.3.1,08.3.</w:t>
            </w:r>
            <w:r w:rsidR="002540D1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08.3.</w:t>
            </w:r>
            <w:r w:rsidR="002540D1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,08.3.</w:t>
            </w:r>
            <w:r w:rsidR="002540D1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,08,3.</w:t>
            </w:r>
            <w:r w:rsidR="002540D1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8D14AE" w:rsidRPr="00993E94" w:rsidTr="00365BB7">
        <w:trPr>
          <w:trHeight w:val="62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проведения аварийно-восстановительных работ на бесхозяйных объектах инженерной инфраструктуры в границах города Глазова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Бесперебойное предоставление качественных коммунальных услуг населению города Глазова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DC22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08.3.2, 08.3.</w:t>
            </w:r>
            <w:r w:rsidR="00DC22E8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08.3.8</w:t>
            </w:r>
          </w:p>
        </w:tc>
      </w:tr>
      <w:tr w:rsidR="008D14AE" w:rsidRPr="00993E94" w:rsidTr="00365BB7">
        <w:trPr>
          <w:trHeight w:val="27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1E1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Выявление </w:t>
            </w:r>
            <w:r w:rsidR="00C1400B" w:rsidRPr="00365B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объектов бесхозяйного недвижимого имущества для внесения в реестр муниципального имущества</w:t>
            </w:r>
            <w:r w:rsidR="00710027" w:rsidRPr="00365B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E10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 целью </w:t>
            </w:r>
            <w:r w:rsidR="00710027" w:rsidRPr="00365B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дальнейшей передачи в пользование на во</w:t>
            </w:r>
            <w:r w:rsidR="00A305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змездной (безвозмездной) основе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имущественных отношений</w:t>
            </w:r>
            <w:r w:rsidR="00DA75F8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18660F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C140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E10DF" w:rsidP="001E1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Отсутствие 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г. </w:t>
            </w:r>
            <w:r w:rsidR="00365BB7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Глазове бесхозяйных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объектов коммунальной инфраструктуры.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08.3.1</w:t>
            </w:r>
            <w:r w:rsidR="004114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8D14AE" w:rsidRPr="00993E94" w:rsidTr="00365BB7">
        <w:trPr>
          <w:trHeight w:val="56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3507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подготовки городского хозяйства к осенне-зимнему периоду</w:t>
            </w:r>
            <w:r w:rsidR="003507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города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Глазов</w:t>
            </w:r>
            <w:r w:rsidR="003507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коммунального хозяйства к отопительному периоду. Обеспечение качественным теплоснабжением жителей города.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</w:t>
            </w:r>
            <w:r w:rsidR="00DC22E8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3.13</w:t>
            </w:r>
          </w:p>
        </w:tc>
      </w:tr>
      <w:tr w:rsidR="008D14AE" w:rsidRPr="00993E94" w:rsidTr="00365BB7">
        <w:trPr>
          <w:trHeight w:val="53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4AE" w:rsidRPr="00DD7041" w:rsidRDefault="00DC22E8" w:rsidP="00DC2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hAnsi="Times New Roman"/>
                <w:sz w:val="18"/>
                <w:szCs w:val="18"/>
              </w:rPr>
              <w:t xml:space="preserve">Капитальный ремонт объектов непроизводственного назначения, за исключением капитального ремонта жилого фонда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</w:t>
            </w:r>
            <w:r w:rsidR="00D74F2B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орода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Глазова»</w:t>
            </w:r>
          </w:p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Качественное предоставление коммунальных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DC22E8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08.3.1,08.3.3, 08.3.4, 08.3.7,08.3.10</w:t>
            </w:r>
          </w:p>
        </w:tc>
      </w:tr>
      <w:tr w:rsidR="008D14AE" w:rsidRPr="00993E94" w:rsidTr="00365BB7">
        <w:trPr>
          <w:trHeight w:val="84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963042" w:rsidP="009630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4AE" w:rsidRPr="00DD7041" w:rsidRDefault="00EA2AEC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4AE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инженерной инфраструктурой земельны</w:t>
            </w:r>
            <w:r w:rsidR="003507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участк</w:t>
            </w:r>
            <w:r w:rsidR="003507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предоставления их льготным категориям граждан</w:t>
            </w:r>
          </w:p>
          <w:p w:rsidR="00963042" w:rsidRPr="00DD7041" w:rsidRDefault="00963042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8D14A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Управление архитектуры и градостроительства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365B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Доступное комфортное жилье и коммунальные услуги, обеспечение жилищного фонда централизованными услугами водо-, электроснабжения и водоотведения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EA2A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  <w:r w:rsidR="00EA2AEC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D14AE" w:rsidRPr="00993E94" w:rsidTr="00365BB7">
        <w:trPr>
          <w:trHeight w:val="80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4AE" w:rsidRPr="00DD7041" w:rsidRDefault="00EA2AEC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единого цифрового контура управления предоставлением услуг ЖКХ (проект </w:t>
            </w:r>
            <w:r w:rsidR="00E637D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«Городской округ «Город Глазов» Удмуртской Республики»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цифровизации городского хозяйства)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6D" w:rsidRPr="00DD7041" w:rsidRDefault="002B756D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«Центр достоверной информации и обеспечения безопасности»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2B756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качества и надежности предоставления жилищных и коммунальных услуг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EA2AEC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08.3.11</w:t>
            </w:r>
          </w:p>
        </w:tc>
      </w:tr>
      <w:tr w:rsidR="00A831A2" w:rsidRPr="00993E94" w:rsidTr="00365BB7">
        <w:trPr>
          <w:trHeight w:val="47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840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в области коммунального хозяйства, направленные на повышение надежности, устойчивости и экономичности жилищно-коммунального хозяйства в муниципальном образовании </w:t>
            </w:r>
            <w:r w:rsidR="008409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Городской округ </w:t>
            </w:r>
            <w:r w:rsidR="008409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 Глазов" Удмуртской Республики</w:t>
            </w:r>
            <w:r w:rsidR="008409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8D14AE" w:rsidRPr="00993E94" w:rsidTr="00365BB7">
        <w:trPr>
          <w:trHeight w:val="4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</w:t>
            </w:r>
            <w:r w:rsidR="008964A5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оительство линии </w:t>
            </w:r>
            <w:r w:rsidR="00A30556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водоснабжения дома</w:t>
            </w:r>
            <w:r w:rsidR="008447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ул. 1159 км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D74F2B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«УКС города Глазова», </w:t>
            </w:r>
            <w:r w:rsidR="0018660F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Бесперебойное и качественное </w:t>
            </w:r>
            <w:r w:rsidR="00A30556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услуг населению города Глазова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</w:t>
            </w:r>
            <w:r w:rsidR="008964A5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D14AE" w:rsidRPr="00993E94" w:rsidTr="00365BB7">
        <w:trPr>
          <w:trHeight w:val="4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</w:t>
            </w:r>
            <w:r w:rsidR="008964A5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оительство линии водоснабжения и п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ожарного гидранта на ул. Новгородская г. Глазова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F2B" w:rsidRPr="00DD7041" w:rsidRDefault="00D74F2B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  <w:p w:rsidR="008D14AE" w:rsidRPr="00DD7041" w:rsidRDefault="00765714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Управление</w:t>
            </w:r>
            <w:r w:rsidR="0018660F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Бесперебойное и качественное </w:t>
            </w:r>
            <w:r w:rsidR="00650324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</w:t>
            </w:r>
            <w:r w:rsidR="008964A5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964A5" w:rsidRPr="00993E94" w:rsidTr="00365BB7">
        <w:trPr>
          <w:trHeight w:val="4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Выполнение ежегодного плана мероприятий по реконструкции и модернизации арендованного имущества согласно договорам аренды: 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</w:t>
            </w:r>
            <w:r w:rsidR="003756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авление имущественных отношений</w:t>
            </w:r>
          </w:p>
        </w:tc>
        <w:tc>
          <w:tcPr>
            <w:tcW w:w="11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C75B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08.3.3</w:t>
            </w:r>
          </w:p>
        </w:tc>
      </w:tr>
      <w:tr w:rsidR="008964A5" w:rsidRPr="00993E94" w:rsidTr="00365BB7">
        <w:trPr>
          <w:trHeight w:val="4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41149D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964A5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аренды электросетевых комплексов №91 от 30.05.2014г.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C75B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4A5" w:rsidRPr="00993E94" w:rsidTr="00365BB7">
        <w:trPr>
          <w:trHeight w:val="4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964A5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аренды электросетевого имущества №1 от 08.07.2019г.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C75B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4A5" w:rsidRPr="00993E94" w:rsidTr="00365BB7">
        <w:trPr>
          <w:trHeight w:val="4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964A5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договор аренды электросетевого имущества №1 от 01.01.2012г. 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C75B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4A5" w:rsidRPr="00993E94" w:rsidTr="00365BB7">
        <w:trPr>
          <w:trHeight w:val="4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A5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964A5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447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аренды электросетевого имущества №88 от 03.06.2013г.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A5" w:rsidRPr="00DD7041" w:rsidRDefault="008964A5" w:rsidP="00C75B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D14AE" w:rsidRPr="00993E94" w:rsidTr="00365BB7">
        <w:trPr>
          <w:trHeight w:val="69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41149D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8447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муниципальной собственности, включенных в </w:t>
            </w:r>
            <w:r w:rsidR="008447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Перечень объектов капитальных вложений на 2019-2029 г.</w:t>
            </w:r>
            <w:r w:rsidR="008447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F2B" w:rsidRPr="00DD7041" w:rsidRDefault="00D74F2B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  <w:p w:rsidR="008D14AE" w:rsidRPr="00DD7041" w:rsidRDefault="00765714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Управление</w:t>
            </w:r>
            <w:r w:rsidR="0018660F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8447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Бесперебойное и качественное </w:t>
            </w:r>
            <w:r w:rsidR="00765714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08.3.</w:t>
            </w:r>
            <w:r w:rsidR="008964A5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8D14AE" w:rsidTr="00365BB7">
        <w:trPr>
          <w:trHeight w:val="5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41149D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Капитальный ремонт газопроводов и технических устройств в г</w:t>
            </w:r>
            <w:r w:rsidR="00765714"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ороде </w:t>
            </w: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Глазове Удмуртской Республике (ПИР)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F2B" w:rsidRPr="00DD7041" w:rsidRDefault="00D74F2B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  <w:p w:rsidR="008D14AE" w:rsidRPr="00DD7041" w:rsidRDefault="00765714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Управление</w:t>
            </w:r>
            <w:r w:rsidR="0018660F"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08.3.</w:t>
            </w:r>
            <w:r w:rsidR="008964A5"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</w:t>
            </w:r>
          </w:p>
        </w:tc>
      </w:tr>
      <w:tr w:rsidR="00D74F2B" w:rsidTr="00365BB7">
        <w:trPr>
          <w:trHeight w:val="5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F2B" w:rsidRPr="00DD7041" w:rsidRDefault="00D74F2B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F2B" w:rsidRPr="00DD7041" w:rsidRDefault="00D74F2B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F2B" w:rsidRPr="00DD7041" w:rsidRDefault="00D74F2B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F2B" w:rsidRPr="00DD7041" w:rsidRDefault="0041149D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F2B" w:rsidRPr="00DD7041" w:rsidRDefault="00D74F2B" w:rsidP="002157E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hAnsi="Times New Roman"/>
                <w:sz w:val="18"/>
                <w:szCs w:val="18"/>
              </w:rPr>
              <w:t>Мероприятия по строительству и (или) реконструкции объектов инженерной инфраструктуры, необходимых для реализации инвестиционных проектов в монопрофильном муниципальном образовании «Городской округ «Город Глазов» Удмуртской Республики»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F2B" w:rsidRPr="00DD7041" w:rsidRDefault="00D74F2B" w:rsidP="002157EE">
            <w:pPr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F2B" w:rsidRPr="00DD7041" w:rsidRDefault="00D74F2B" w:rsidP="002157E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F2B" w:rsidRPr="00DD7041" w:rsidRDefault="00D74F2B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Бесперебойное и качественное </w:t>
            </w:r>
            <w:r w:rsidR="00765714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F2B" w:rsidRPr="00DD7041" w:rsidRDefault="00D74F2B" w:rsidP="008964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08.3.1</w:t>
            </w:r>
            <w:r w:rsidR="008964A5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-08.3.11</w:t>
            </w:r>
          </w:p>
        </w:tc>
      </w:tr>
      <w:tr w:rsidR="0041149D" w:rsidTr="00365BB7">
        <w:trPr>
          <w:trHeight w:val="5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CC293E" w:rsidP="00CC293E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Контроль в</w:t>
            </w:r>
            <w:r w:rsidR="0041149D"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ыполнени</w:t>
            </w: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я</w:t>
            </w:r>
            <w:r w:rsidR="0041149D"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плана мероприятий в соответствии с «Концессионным соглашением в отношении центральных систем холодного водоснабжения и водоотведения муниципального образования городской округ «Город Глазов» УР от20.05.2019 г. №АБ-434/135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49D" w:rsidRPr="00365BB7" w:rsidRDefault="0041149D" w:rsidP="0041149D">
            <w:pPr>
              <w:jc w:val="center"/>
            </w:pPr>
            <w:r w:rsidRPr="00365B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41149D" w:rsidP="0041149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41149D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41149D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08.3.4-08.3.9</w:t>
            </w:r>
          </w:p>
        </w:tc>
      </w:tr>
      <w:tr w:rsidR="0041149D" w:rsidTr="00365BB7">
        <w:trPr>
          <w:trHeight w:val="119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49D" w:rsidRPr="00DD7041" w:rsidRDefault="0041149D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CC293E" w:rsidP="00CC293E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Контроль в</w:t>
            </w:r>
            <w:r w:rsidR="0041149D"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ыполнени</w:t>
            </w: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я</w:t>
            </w:r>
            <w:r w:rsidR="0041149D"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плана мероприятий в соответствии с «Концессионного соглашения в отношении центральной системы теплоснабжения муниципального образования городской округ «Город Глазов» УР от30.12.20</w:t>
            </w:r>
            <w:r w:rsidR="0084477E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20г. №АБ-434/98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49D" w:rsidRPr="00365BB7" w:rsidRDefault="0041149D" w:rsidP="0041149D">
            <w:pPr>
              <w:jc w:val="center"/>
            </w:pPr>
            <w:r w:rsidRPr="00365B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41149D" w:rsidP="0041149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Pr="00365BB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41149D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49D" w:rsidRPr="00365BB7" w:rsidRDefault="0041149D" w:rsidP="008447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</w:t>
            </w:r>
            <w:r w:rsidRPr="00365BB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 w:rsidR="008447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08.3.2</w:t>
            </w:r>
          </w:p>
        </w:tc>
      </w:tr>
      <w:tr w:rsidR="000327A0" w:rsidTr="00365BB7">
        <w:trPr>
          <w:trHeight w:val="119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A0" w:rsidRPr="00DD7041" w:rsidRDefault="000327A0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A0" w:rsidRPr="00DD7041" w:rsidRDefault="000327A0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7A0" w:rsidRPr="00DD7041" w:rsidRDefault="000327A0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7A0" w:rsidRDefault="000327A0" w:rsidP="00411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A0" w:rsidRPr="00365BB7" w:rsidRDefault="00CC293E" w:rsidP="001C0C2F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Контроль </w:t>
            </w:r>
            <w:r w:rsidR="001C0C2F"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выполнения мероприятий</w:t>
            </w:r>
            <w:r w:rsidR="000327A0"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«Комплексного плана модернизации систем коммунальной инфраструктуры: Удмуртская республика 18-000001-КПМ на 2025-2030 годы»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A0" w:rsidRPr="00365BB7" w:rsidRDefault="000327A0" w:rsidP="0041149D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A0" w:rsidRPr="00365BB7" w:rsidRDefault="000327A0" w:rsidP="0041149D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годы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A0" w:rsidRPr="00365BB7" w:rsidRDefault="000327A0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A0" w:rsidRPr="00365BB7" w:rsidRDefault="00CC293E" w:rsidP="004114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08.3.1-08.3.2, 08.3.4-08.3.9</w:t>
            </w:r>
          </w:p>
        </w:tc>
      </w:tr>
      <w:tr w:rsidR="008D14AE" w:rsidRPr="00993E94" w:rsidTr="00365BB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D14AE" w:rsidRPr="00DD7041" w:rsidRDefault="008D14AE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Благоустройство и охрана окружающей среды</w:t>
            </w:r>
          </w:p>
        </w:tc>
      </w:tr>
      <w:tr w:rsidR="00A831A2" w:rsidRPr="00993E94" w:rsidTr="00365BB7">
        <w:trPr>
          <w:trHeight w:val="27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1A2" w:rsidRPr="00DD7041" w:rsidRDefault="00A831A2" w:rsidP="002157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благоустройству и содержанию территории города Глазова</w:t>
            </w:r>
          </w:p>
        </w:tc>
      </w:tr>
      <w:tr w:rsidR="0018660F" w:rsidRPr="00993E94" w:rsidTr="00365BB7">
        <w:trPr>
          <w:trHeight w:val="4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Утилизация твердых коммунальных отходов в период проведения месячников санитарной очистки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2157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8660F" w:rsidRPr="00DD7041" w:rsidRDefault="0018660F" w:rsidP="00F13E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08.4.</w:t>
            </w:r>
            <w:r w:rsidR="00FD6FF1"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1,08.4.3</w:t>
            </w:r>
          </w:p>
        </w:tc>
      </w:tr>
      <w:tr w:rsidR="0018660F" w:rsidRPr="00993E94" w:rsidTr="00365BB7">
        <w:trPr>
          <w:trHeight w:val="63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Ликвидация несанкционированных свалок мусора с территории города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13E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F13E43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,08.4.3,08.4.23</w:t>
            </w:r>
          </w:p>
        </w:tc>
      </w:tr>
      <w:tr w:rsidR="00960A1F" w:rsidRPr="00993E94" w:rsidTr="00365BB7">
        <w:trPr>
          <w:trHeight w:val="45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8447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и </w:t>
            </w:r>
            <w:r w:rsidR="008447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городского конкурса «Благоустроенный город»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среди МКД, индивидуальных домов, образовательных учреждений, учреждений здравоохранения, учреждений культуры, учреждений социальной защиты и организаций потребительского рынка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E24E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1F" w:rsidRPr="00DD7041" w:rsidRDefault="00960A1F" w:rsidP="00C75B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08.4.2</w:t>
            </w:r>
          </w:p>
        </w:tc>
      </w:tr>
      <w:tr w:rsidR="0018660F" w:rsidRPr="00993E94" w:rsidTr="00365BB7">
        <w:trPr>
          <w:trHeight w:val="48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и содержание цветников на общегородских территориях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ежегодно,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</w:t>
            </w:r>
            <w:r w:rsidR="00F13E43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FD6FF1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8,08.4.19</w:t>
            </w:r>
          </w:p>
        </w:tc>
      </w:tr>
      <w:tr w:rsidR="0018660F" w:rsidRPr="00993E94" w:rsidTr="00365BB7">
        <w:trPr>
          <w:trHeight w:val="5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FD6FF1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r w:rsidR="0018660F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месячников санитарной очистки и благоустройства территории города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два раза в год,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Вывоз мусора произведен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18660F" w:rsidRPr="00993E94" w:rsidTr="00365BB7">
        <w:trPr>
          <w:trHeight w:val="4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Уход за газонами (покос)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F13E43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8,08.4.19</w:t>
            </w:r>
          </w:p>
        </w:tc>
      </w:tr>
      <w:tr w:rsidR="0018660F" w:rsidRPr="00993E94" w:rsidTr="00365BB7">
        <w:trPr>
          <w:trHeight w:val="68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Контроль за соблюдением требований муниципальных правовых актов, принятых органами местного самоуправления города Глазова в сфере благоустройства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Соблюдение требований муниципальных правовых актов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8D14AE" w:rsidRPr="00993E94" w:rsidTr="00365BB7">
        <w:trPr>
          <w:trHeight w:val="6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4AE" w:rsidRPr="00DD7041" w:rsidRDefault="008D14AE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Информирование и просвещение населения в сфере экологического состояния территории города и благоустройства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2B756D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хозяйства,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D14AE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Управление общественных связей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4AE" w:rsidRPr="00DD7041" w:rsidRDefault="008D14AE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Экологическое состояние территории города и благоустройства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4AE" w:rsidRPr="00DD7041" w:rsidRDefault="008D14AE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08.4.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18660F" w:rsidRPr="00993E94" w:rsidTr="00365BB7">
        <w:trPr>
          <w:trHeight w:val="55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Подготовка и содержание пляжа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18660F" w:rsidRPr="00993E94" w:rsidTr="00365BB7">
        <w:trPr>
          <w:trHeight w:val="43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2A65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Отлов животных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без владельцев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-08.4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</w:tr>
      <w:tr w:rsidR="0018660F" w:rsidRPr="00993E94" w:rsidTr="00365BB7">
        <w:trPr>
          <w:trHeight w:val="13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Содержание и обслуживание </w:t>
            </w:r>
            <w:r w:rsidR="0003491A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установок наружного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3491A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освещения и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светофорных объектов                                                                                                              муниципального образования «Городской округ «Город Глазов» Удмуртской Республики»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60F" w:rsidRPr="00DD7041" w:rsidRDefault="0018660F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Поддержание </w:t>
            </w:r>
            <w:r w:rsidR="0003491A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постоянной готовности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 работе эксплуатируемых установок наружного освещения и светофорных объектов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60F" w:rsidRPr="00DD7041" w:rsidRDefault="0018660F" w:rsidP="00FD6F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,08.</w:t>
            </w:r>
            <w:r w:rsidR="00FD6FF1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5.10</w:t>
            </w:r>
          </w:p>
        </w:tc>
      </w:tr>
      <w:tr w:rsidR="005F3900" w:rsidRPr="00993E94" w:rsidTr="00365BB7">
        <w:trPr>
          <w:trHeight w:val="13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00" w:rsidRPr="00DD7041" w:rsidRDefault="005F3900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00" w:rsidRPr="00DD7041" w:rsidRDefault="005F3900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900" w:rsidRPr="00DD7041" w:rsidRDefault="005F3900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00" w:rsidRPr="00DD7041" w:rsidRDefault="005F3900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00" w:rsidRPr="00DD7041" w:rsidRDefault="005F3900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Обеспечение </w:t>
            </w:r>
            <w:r w:rsidR="0003491A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электроэнергией установок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наружного освещения и светофорных объектов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00" w:rsidRPr="00DD7041" w:rsidRDefault="005F3900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900" w:rsidRPr="00DD7041" w:rsidRDefault="005F3900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00" w:rsidRPr="00DD7041" w:rsidRDefault="005F3900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Поддержание </w:t>
            </w:r>
            <w:r w:rsidR="0003491A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постоянной готовности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 работе эксплуатируемых установок наружного освещения и светофорных объектов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МО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00" w:rsidRPr="00DD7041" w:rsidRDefault="005F3900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D77A5D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13E43" w:rsidRPr="00993E94" w:rsidTr="00365BB7">
        <w:trPr>
          <w:trHeight w:val="6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D77A5D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содержания и благоустро</w:t>
            </w:r>
            <w:r w:rsidR="008447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йства мест погребения (кладбищ)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D77A5D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МБУ «СЭиР», </w:t>
            </w:r>
            <w:r w:rsidR="00F13E43"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содержания и благоустройства мест погребения (кладбищ)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D77A5D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D77A5D" w:rsidRPr="00993E94" w:rsidTr="00365BB7">
        <w:trPr>
          <w:trHeight w:val="6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DD7041" w:rsidRDefault="00D77A5D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DD7041" w:rsidRDefault="00D77A5D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5D" w:rsidRPr="00DD7041" w:rsidRDefault="00D77A5D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DD7041" w:rsidRDefault="00D77A5D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DD7041" w:rsidRDefault="00D77A5D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Создание реестра кладбищ и мест захоронений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DD7041" w:rsidRDefault="00D77A5D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МБУ «СЭиР»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5D" w:rsidRPr="00DD7041" w:rsidRDefault="00D77A5D" w:rsidP="00E24E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2025-2026 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DD7041" w:rsidRDefault="00D77A5D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Получение специализированными службами четкого понимания о состоянии кладбищ, их характеристиках, наличии свободных участков для новых захоронений, ведение учета захоронений и установленных памятников на кладбищах. Граждане смогут получать сведения о них через региональные порталы государственных и муниципальных услуг.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DD7041" w:rsidRDefault="00D77A5D" w:rsidP="001F310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08.4.29</w:t>
            </w:r>
          </w:p>
        </w:tc>
      </w:tr>
      <w:tr w:rsidR="00F13E43" w:rsidRPr="00993E94" w:rsidTr="00365BB7">
        <w:trPr>
          <w:trHeight w:val="6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8447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Участие в собраниях МКД по вопросам благоустройства придомовых территорий</w:t>
            </w:r>
            <w:r w:rsidRPr="00DD7041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  <w:r w:rsidR="00D77A5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D77A5D"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D77A5D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08.4.4</w:t>
            </w:r>
            <w:r w:rsidR="00F13E43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08.4.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F13E43" w:rsidRPr="00993E94" w:rsidTr="00365BB7">
        <w:trPr>
          <w:trHeight w:val="41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Валка и обрезка аварийных деревьев, угрожающих жизни и здоровью граждан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Безопасность людей и строений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08.4.</w:t>
            </w:r>
            <w:r w:rsidR="00D77A5D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F13E43" w:rsidTr="00365BB7">
        <w:trPr>
          <w:trHeight w:val="60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Содержание и ремонт общественных пространств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E43" w:rsidRPr="00DD7041" w:rsidRDefault="00F13E43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hAnsi="Times New Roman"/>
                <w:sz w:val="18"/>
                <w:szCs w:val="18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43" w:rsidRPr="00DD7041" w:rsidRDefault="00F13E43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08.4.</w:t>
            </w:r>
            <w:r w:rsidR="00D77A5D" w:rsidRPr="00DD704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</w:tr>
      <w:tr w:rsidR="00365BB7" w:rsidTr="00365BB7">
        <w:trPr>
          <w:trHeight w:val="50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фасадов домов на центральных улицах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B7" w:rsidRPr="00DD7041" w:rsidRDefault="00365BB7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Глазова»,</w:t>
            </w:r>
            <w:r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  <w:p w:rsidR="00365BB7" w:rsidRPr="00DD7041" w:rsidRDefault="00365BB7" w:rsidP="00365BB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B7" w:rsidRPr="00DD7041" w:rsidRDefault="00365BB7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B7" w:rsidRPr="00DD7041" w:rsidRDefault="00365BB7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365BB7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оштукатуренных фасадов МКД, расположенных в соответствии с «Правилами благоустройства муниципального образования «Городской округ «Город Глазов» Удмуртской республики» в зоне «Старого города»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5BB7" w:rsidRPr="00365BB7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365BB7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 г.г.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08.4.7.1</w:t>
            </w:r>
          </w:p>
        </w:tc>
      </w:tr>
      <w:tr w:rsidR="00365BB7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18.1.1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Всего 5 фасадов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ул. Кирова,д.29, Ул.Кирова,д.31/2, Ул.Кирова,д.33/9, Ул.Кирова,д.35/12, Ул.Кирова,д.39/11.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5BB7" w:rsidRPr="00365BB7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365BB7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08.4.7.1</w:t>
            </w:r>
          </w:p>
        </w:tc>
      </w:tr>
      <w:tr w:rsidR="00365BB7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18.1.2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Всего 19 фасадов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Ул. Кирова, д.41/20, Ул. Кирова, д.43,ул. Советская,д.31/45,ул. Парковая д.39/25, ул. Советская,д.8, ул. Советская,д.9, ул. Советская,д.10/15, ул. Советская,д.14, ул. Советская,д.15, ул. Советская,д.17, ул. Советская,д.16/9, ул. Советская,д.18/10, ул. Советская,д.20, ул. Советская,д.21, ул. Советская,д.22/37, ул. Советская,д.23, ул. Дзержинского,д.12/16, ул. Дзержинского,д.17/11, ул. Дзержинского,д.18/13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5BB7" w:rsidRPr="00365BB7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365BB7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08.4.7.1</w:t>
            </w:r>
          </w:p>
        </w:tc>
      </w:tr>
      <w:tr w:rsidR="00365BB7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18.1.3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Всего 19 фасадов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ул. Дзержинского,д.20, ул. Дзержинского,д.21/10, ул. Дзержинского,д.22/12, ул. Дзержинского,д.23/9, ул. Дзержинского,д.27/10, ул. Дзержинского,д.31,ул.Комсомольская,д.14, ул.Комсомольская,д.16,ул.Ленина д.2/17, ул.Ленина д.6, ул.Ленина д.8/33,ул.Наговицына д.7/29,ул.Парковая,д.41,ул.Парковая д.43/18, ул. Советская,д.3, ул. Советская,д.5, ул. Советская,д.6/16, ул. Советская,д.1/39, ул. Советская,д.4/13,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BB7" w:rsidRPr="00DD7041" w:rsidRDefault="00365BB7" w:rsidP="00E24E0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2027 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BB7" w:rsidRPr="00DD7041" w:rsidRDefault="00365BB7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08.4.7.1</w:t>
            </w:r>
          </w:p>
        </w:tc>
      </w:tr>
      <w:tr w:rsidR="006504F8" w:rsidTr="00365BB7">
        <w:trPr>
          <w:trHeight w:val="5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Упорядочение парковочных пространств в соответствии с требованиями ПДД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D77A5D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08.4.9</w:t>
            </w:r>
          </w:p>
        </w:tc>
      </w:tr>
      <w:tr w:rsidR="006504F8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D77A5D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1349AC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Актуализация правил</w:t>
            </w:r>
            <w:r w:rsidR="006504F8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благоустройства в соответств</w:t>
            </w:r>
            <w:r w:rsidR="008447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 с лучшими практиками городов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градостроительства, 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Внесение изменений </w:t>
            </w:r>
            <w:r w:rsidR="00C75B40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правила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благоустройства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08.4.1</w:t>
            </w:r>
            <w:r w:rsidR="00D77A5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4F8" w:rsidTr="00365BB7">
        <w:trPr>
          <w:trHeight w:val="42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D77A5D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программы благоустройства и плана ее </w:t>
            </w:r>
            <w:r w:rsidR="001349AC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C75B40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504F8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ар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хитектуры и градостроительства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D77A5D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</w:t>
            </w:r>
            <w:r w:rsidR="006504F8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6504F8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="006504F8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программы благоустройства и </w:t>
            </w:r>
            <w:r w:rsidR="00C75B40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плана реализации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программы благоустройства</w:t>
            </w:r>
          </w:p>
        </w:tc>
        <w:tc>
          <w:tcPr>
            <w:tcW w:w="2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D77A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08.4.1</w:t>
            </w:r>
            <w:r w:rsidR="00D77A5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6504F8" w:rsidTr="00365BB7">
        <w:trPr>
          <w:trHeight w:val="55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D77A5D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и утверждение программы благоустройства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D77A5D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D77A5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4F8" w:rsidTr="00365BB7">
        <w:trPr>
          <w:trHeight w:val="38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D77A5D" w:rsidP="00D77A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и утверждение плана реализации программы благоустройства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D77A5D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D77A5D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4F8" w:rsidTr="00365BB7">
        <w:trPr>
          <w:trHeight w:val="51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D77A5D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A332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Внедрение стандартов в различных сферах благоустройства: 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C75B40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F72B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EF72B1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числа сфер благоустройства, в которых внедрены стандарты благоустройства</w:t>
            </w:r>
          </w:p>
        </w:tc>
        <w:tc>
          <w:tcPr>
            <w:tcW w:w="2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0B08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6504F8" w:rsidTr="00365BB7">
        <w:trPr>
          <w:trHeight w:val="14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Стандарт по озеленению 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2026г.</w:t>
            </w:r>
          </w:p>
        </w:tc>
        <w:tc>
          <w:tcPr>
            <w:tcW w:w="3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4F8" w:rsidTr="00365BB7">
        <w:trPr>
          <w:trHeight w:val="16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22.2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Стандарт по обрезке, валке и кронированию деревьев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2028г.</w:t>
            </w:r>
          </w:p>
        </w:tc>
        <w:tc>
          <w:tcPr>
            <w:tcW w:w="3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4F8" w:rsidTr="00365BB7">
        <w:trPr>
          <w:trHeight w:val="41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E24E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комплексного предложения потенциальным спонсорам и частному бизнесу (ТОСы, ТСЖ, УК) в части мероприятий благоустройства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градостроительства, 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Проектирование и реализация, подготовленных на средства спонсоров лотов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0B6C8D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08.4.13,</w:t>
            </w:r>
            <w:r w:rsidR="006504F8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15,</w:t>
            </w:r>
            <w:r w:rsidR="006504F8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16</w:t>
            </w:r>
          </w:p>
        </w:tc>
      </w:tr>
      <w:tr w:rsidR="006504F8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механизмов контроля в сфере благоустройства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устраненных нарушений из числа выявленных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20</w:t>
            </w:r>
          </w:p>
        </w:tc>
      </w:tr>
      <w:tr w:rsidR="006504F8" w:rsidRPr="00890FAA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и развитие зеленого каркаса города: объединение всех рекреационных территорий, благоустроенными пешеходными (велосипедными, лыжными) связями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Управление архитектуры и градостроительства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Повышение связности территории </w:t>
            </w:r>
            <w:r w:rsidR="00E61FFA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города, благоустройство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пешеходных и велосипедных маршрутов, соединяющих элементы зеленого каркаса города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315569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19</w:t>
            </w:r>
            <w:r w:rsidR="003155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,08.5.24</w:t>
            </w:r>
            <w:r w:rsidR="00E201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,08.4.32</w:t>
            </w:r>
          </w:p>
        </w:tc>
      </w:tr>
      <w:tr w:rsidR="006504F8" w:rsidTr="00365BB7">
        <w:trPr>
          <w:trHeight w:val="52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безбарьерности городской среды для маломобильных граждан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 пешеходных переходов через проезжую</w:t>
            </w:r>
            <w:r w:rsidR="00E61FFA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часть для маломобильных граждан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6504F8" w:rsidTr="00365BB7">
        <w:trPr>
          <w:trHeight w:val="100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2E3A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Мониторинг показателей выбросов в атмосферу предприятий города и вывод сигнала в ЕДДС в случае превышения ПДК по выбросам хлороводорода, сероводорода, аммиака и хлора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«Центр достоверной информации и обеспечения безопасности»</w:t>
            </w:r>
            <w:r w:rsidR="00A05F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части сигнала ЕДДС)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экологической безопасности населения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08.4.2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6504F8" w:rsidTr="00365BB7">
        <w:trPr>
          <w:trHeight w:val="6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Экологизация общественного транспорта (увеличение доли транспортных средств с низкими показателями выбросов в атмосферу)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экологической безопасности населения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08.4.2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6504F8" w:rsidTr="00365BB7">
        <w:trPr>
          <w:trHeight w:val="5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раздельного сбора и сортировки ТКО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экологической безопасности населения, 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</w:tr>
      <w:tr w:rsidR="006504F8" w:rsidTr="00365BB7">
        <w:trPr>
          <w:trHeight w:val="27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Очистка русла р.Чепцы:1) Содействие в оформлении участка недр под добычу ПГС; 2) установление зон подтопления и разработка проекта заглубительных работ и укрепление береговой линии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Управление архитектуры и градостроительства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экологической безопасности населения, повышение уровня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</w:tr>
      <w:tr w:rsidR="006504F8" w:rsidTr="00365BB7">
        <w:trPr>
          <w:trHeight w:val="63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Газификация монумента Победы в Великой Отечественной войне 1941-1945 гг на площади Свободы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07B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</w:t>
            </w:r>
            <w:r w:rsidR="001F31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4.13</w:t>
            </w:r>
          </w:p>
        </w:tc>
      </w:tr>
      <w:tr w:rsidR="006504F8" w:rsidTr="00365BB7">
        <w:trPr>
          <w:trHeight w:val="52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0B08EE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Устройство стеллы въездной группы в город на Красногорском тракте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4F8" w:rsidRPr="00DD7041" w:rsidRDefault="006504F8" w:rsidP="00E24E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E24E0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08.4.</w:t>
            </w:r>
            <w:r w:rsidR="000B08EE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07B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</w:t>
            </w:r>
            <w:r w:rsidR="001F31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4.13</w:t>
            </w:r>
          </w:p>
        </w:tc>
      </w:tr>
      <w:tr w:rsidR="00960A1F" w:rsidTr="00365BB7">
        <w:trPr>
          <w:trHeight w:val="59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Установка забора вокруг храма по адресу ул. Молодежная, д.5 в рамках инициативного бюджетирования ("Наша инициатива")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DD7041" w:rsidRDefault="00960A1F" w:rsidP="00E24E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E24E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E24E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</w:t>
            </w:r>
            <w:r w:rsidR="00D341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  <w:r w:rsidR="00E07B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</w:t>
            </w:r>
            <w:r w:rsidR="001F31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4.13</w:t>
            </w:r>
          </w:p>
        </w:tc>
      </w:tr>
      <w:tr w:rsidR="00960A1F" w:rsidTr="00365BB7">
        <w:trPr>
          <w:trHeight w:val="67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Приобретение и установка детской площадки по ул. Глинки, д.19 в рамках инициативного бюджетирования ("Наша инициатива")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DD7041" w:rsidRDefault="00960A1F" w:rsidP="00E24E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E24E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E24E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</w:t>
            </w:r>
            <w:r w:rsidR="00D341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  <w:r w:rsidR="00E07B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</w:t>
            </w:r>
            <w:r w:rsidR="001F31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4.13</w:t>
            </w:r>
          </w:p>
        </w:tc>
      </w:tr>
      <w:tr w:rsidR="00960A1F" w:rsidTr="00365BB7">
        <w:trPr>
          <w:trHeight w:val="54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Благоустройство пешеходных дорожек по ул. Драгунова, д.49 в рамках инициативного бюджетирования («Наша инициатива»)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DD7041" w:rsidRDefault="00960A1F" w:rsidP="00960A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D34197" w:rsidP="001F31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08.4.14</w:t>
            </w:r>
            <w:r w:rsidR="00E07B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,08.</w:t>
            </w:r>
            <w:r w:rsidR="001F31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4.13</w:t>
            </w:r>
          </w:p>
        </w:tc>
      </w:tr>
      <w:tr w:rsidR="00960A1F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Установка и размещение стендов, плакатов, объявлений (аншлагов), знаков указателей, содержащих информацию о мерах пожарной безопасности в лесах в год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DD7041" w:rsidRDefault="00960A1F" w:rsidP="00960A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 обеспечению противопожарной безопасности городских лесов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E61F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08.4.30</w:t>
            </w:r>
          </w:p>
        </w:tc>
      </w:tr>
      <w:tr w:rsidR="00960A1F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Установка и эксплуатация шлагбаума, обеспечивающего ограничение пребывания граждан в лесах, в целях обеспечения пожарной безопасности, в год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DD7041" w:rsidRDefault="00960A1F" w:rsidP="00960A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A1F" w:rsidRPr="00DD7041" w:rsidRDefault="00960A1F" w:rsidP="00960A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960A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 обеспечению противопожарной безопасности городских лесов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1F" w:rsidRPr="00DD7041" w:rsidRDefault="00960A1F" w:rsidP="00E61F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08.4.31</w:t>
            </w:r>
          </w:p>
        </w:tc>
      </w:tr>
      <w:tr w:rsidR="00657A7A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A7A" w:rsidRPr="00DD7041" w:rsidRDefault="00657A7A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A7A" w:rsidRPr="00DD7041" w:rsidRDefault="00657A7A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A7A" w:rsidRPr="00DD7041" w:rsidRDefault="00657A7A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A7A" w:rsidRPr="00DD7041" w:rsidRDefault="00657A7A" w:rsidP="00960A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A7A" w:rsidRPr="00365BB7" w:rsidRDefault="00657A7A" w:rsidP="00657A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Подготовка </w:t>
            </w:r>
            <w:r w:rsidR="00BF4695"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Проекта благоустройство территории в районе земельного участка с кадастровым номером 18:28:000015:4 (городище Иднакар)</w:t>
            </w:r>
            <w:r w:rsidR="00BF4695"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A7A" w:rsidRPr="00365BB7" w:rsidRDefault="00BF4695" w:rsidP="00960A1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архитектуры и градостроительства</w:t>
            </w:r>
            <w:r w:rsidR="002667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266773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66773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A7A" w:rsidRPr="00365BB7" w:rsidRDefault="00BF4695" w:rsidP="00960A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2025г.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A7A" w:rsidRPr="00365BB7" w:rsidRDefault="0035730C" w:rsidP="00960A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A7A" w:rsidRPr="00365BB7" w:rsidRDefault="0035730C" w:rsidP="00E61F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08.4.13</w:t>
            </w:r>
          </w:p>
        </w:tc>
      </w:tr>
      <w:tr w:rsidR="006504F8" w:rsidRPr="00993E94" w:rsidTr="00365BB7">
        <w:trPr>
          <w:trHeight w:val="36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Развитие дорожного хозяйства и транспортного обслуживания населения</w:t>
            </w:r>
          </w:p>
        </w:tc>
      </w:tr>
      <w:tr w:rsidR="006504F8" w:rsidRPr="00993E94" w:rsidTr="00365BB7">
        <w:trPr>
          <w:trHeight w:val="43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пассажирских перевозок на маршрутах регулярного сообщения</w:t>
            </w:r>
          </w:p>
        </w:tc>
      </w:tr>
      <w:tr w:rsidR="002B73F8" w:rsidRPr="00993E94" w:rsidTr="00365BB7">
        <w:trPr>
          <w:trHeight w:val="7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 сети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Утвержденная сеть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08.5.12</w:t>
            </w:r>
          </w:p>
        </w:tc>
      </w:tr>
      <w:tr w:rsidR="002B73F8" w:rsidRPr="00993E94" w:rsidTr="00365BB7">
        <w:trPr>
          <w:trHeight w:val="51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Согласованные расписания движения автобусов по маршрутам регулярных перевозок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08.5.12</w:t>
            </w:r>
          </w:p>
        </w:tc>
      </w:tr>
      <w:tr w:rsidR="002B73F8" w:rsidRPr="00993E94" w:rsidTr="00365BB7">
        <w:trPr>
          <w:trHeight w:val="4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2A65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контроля за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</w:t>
            </w:r>
            <w:r w:rsidR="002A65E8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 административных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правонарушени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ях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Соблюдение расписания отправления (прибытия) транспортных средств по маршруту регулярных перевозок.</w:t>
            </w:r>
          </w:p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Соблюдение установленного маршрута регулярных перевозок.</w:t>
            </w:r>
          </w:p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транспортным средством при отсутствии оформленной маршрутной карты.</w:t>
            </w:r>
          </w:p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Наличие лицензии на осуществление перевозки пассажиров автомобильным транспортом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521B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08.5.12-08.5.16</w:t>
            </w:r>
          </w:p>
        </w:tc>
      </w:tr>
      <w:tr w:rsidR="002B73F8" w:rsidRPr="00993E94" w:rsidTr="00365BB7">
        <w:trPr>
          <w:trHeight w:val="27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равной транспортной доступности услуг общественного транспорта для пенсионеров, не вошедших в федеральный и региональный регистры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365BB7" w:rsidRDefault="002B73F8" w:rsidP="00365B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Предоставление </w:t>
            </w:r>
            <w:r w:rsidR="001936B6" w:rsidRPr="00365B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денежной компенсации </w:t>
            </w:r>
            <w:r w:rsidRPr="00365B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365BB7" w:rsidRDefault="002B73F8" w:rsidP="00521B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5B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</w:t>
            </w:r>
          </w:p>
        </w:tc>
      </w:tr>
      <w:tr w:rsidR="002B73F8" w:rsidRPr="00993E94" w:rsidTr="00365BB7">
        <w:trPr>
          <w:trHeight w:val="69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315569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55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315569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55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315569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55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315569" w:rsidRDefault="002B73F8" w:rsidP="00E61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55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0349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trike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регулярных перевозок по муниципальным ма</w:t>
            </w:r>
            <w:r w:rsidR="000349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ршрутам по регулируемому тарифу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24E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контактами на организацию пассажирских перевозок на 5-7 лет, оплатой по фактически выполненным работам.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,08.5.22,08.5.23</w:t>
            </w:r>
          </w:p>
        </w:tc>
      </w:tr>
      <w:tr w:rsidR="002B73F8" w:rsidRPr="00993E94" w:rsidTr="00365BB7">
        <w:trPr>
          <w:trHeight w:val="80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сети маршрутов общественного транспорта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Новые модернизированные маршруты общественного транспорта, модернизация схемы функционирования общественного транспорта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08.5.12</w:t>
            </w:r>
          </w:p>
        </w:tc>
      </w:tr>
      <w:tr w:rsidR="002B73F8" w:rsidRPr="00993E94" w:rsidTr="00365BB7">
        <w:trPr>
          <w:trHeight w:val="80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контроля за соблюдением требований, установленных в контрактах по обновлению подвижного состава общественного транспорта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подвижного состава общественного транспорта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07B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08.5.1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6,08.5.17</w:t>
            </w:r>
          </w:p>
        </w:tc>
      </w:tr>
      <w:tr w:rsidR="002B73F8" w:rsidRPr="00993E94" w:rsidTr="00365BB7">
        <w:trPr>
          <w:trHeight w:val="48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521B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Модернизация инфраструктуры общественного транспорта 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остановок общественного транспорта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08.5.14</w:t>
            </w:r>
          </w:p>
        </w:tc>
      </w:tr>
      <w:tr w:rsidR="006504F8" w:rsidRPr="00993E94" w:rsidTr="00365BB7">
        <w:trPr>
          <w:trHeight w:val="22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2E3A04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3A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2E3A04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3A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2E3A04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3A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содержанию и развитию автодорог города Глазова</w:t>
            </w:r>
          </w:p>
        </w:tc>
      </w:tr>
      <w:tr w:rsidR="006504F8" w:rsidRPr="00993E94" w:rsidTr="00365BB7">
        <w:trPr>
          <w:trHeight w:val="55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7D42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Проектирование, </w:t>
            </w:r>
            <w:r w:rsidR="007D42F2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текущий и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капитальный ремонт автомобильных дорог общего пользования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Ремонт автомобильных дорог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7D42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</w:t>
            </w:r>
            <w:r w:rsidR="007D42F2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2-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</w:t>
            </w:r>
            <w:r w:rsidR="007D42F2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B73F8" w:rsidRPr="00993E94" w:rsidTr="00365BB7">
        <w:trPr>
          <w:trHeight w:val="9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7D42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Ремонт и 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Ремонт автомобильных дорог</w:t>
            </w:r>
          </w:p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08.5.2-08.5.6</w:t>
            </w:r>
          </w:p>
        </w:tc>
      </w:tr>
      <w:tr w:rsidR="002B73F8" w:rsidRPr="00993E94" w:rsidTr="00365BB7">
        <w:trPr>
          <w:trHeight w:val="27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муниципального контроля за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Обследование дорожных условий, в том числе на маршрутах регулярных пассажирских перевозок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08.5.2,08.5.3,08.5.14</w:t>
            </w:r>
          </w:p>
        </w:tc>
      </w:tr>
      <w:tr w:rsidR="002B73F8" w:rsidRPr="00993E94" w:rsidTr="00365BB7">
        <w:trPr>
          <w:trHeight w:val="93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8931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ED0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контроля за соблюдением установленных требований. При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влечение к административной ответственности</w:t>
            </w:r>
            <w:r w:rsidR="00ED00C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соответствии с Законом Удмуртской 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еспублики от 13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октября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 г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ода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№57-РЗ «Об административн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ых </w:t>
            </w:r>
            <w:r w:rsidR="00953A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правонарушени</w:t>
            </w:r>
            <w:r w:rsidR="002A65E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ях</w:t>
            </w:r>
            <w:r w:rsidR="00953A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Соблюдение установленных требований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7D42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08.5.10</w:t>
            </w:r>
          </w:p>
        </w:tc>
      </w:tr>
      <w:tr w:rsidR="002B73F8" w:rsidRPr="00993E94" w:rsidTr="00365BB7">
        <w:trPr>
          <w:trHeight w:val="67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8931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D5F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Выдача специального разрешения на движение по автомобильным дорогам транспортных средств, осуществляющих перевозки опасных грузов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физических и юридических лиц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08.5.11</w:t>
            </w:r>
          </w:p>
        </w:tc>
      </w:tr>
      <w:tr w:rsidR="002B73F8" w:rsidRPr="00993E94" w:rsidTr="00365BB7">
        <w:trPr>
          <w:trHeight w:val="6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8931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Принятие решений о временном ограничении или прекращении движения транспортных средств по автомобильным дорогам местного значения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Ограничение или прекращение движения транспортных средств по автомобильным дорогам местного значения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08.5.11</w:t>
            </w:r>
          </w:p>
        </w:tc>
      </w:tr>
      <w:tr w:rsidR="006504F8" w:rsidRPr="00993E94" w:rsidTr="00365BB7">
        <w:trPr>
          <w:trHeight w:val="118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89311C" w:rsidP="008931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C265B1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504F8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Управление имущественных отношений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Паспортизации автомобильных дорог местного значения, государственная регистрация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D5F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</w:t>
            </w:r>
            <w:r w:rsidR="006D5F80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-08.5.</w:t>
            </w:r>
            <w:r w:rsidR="006D5F80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6504F8" w:rsidRPr="00993E94" w:rsidTr="00365BB7">
        <w:trPr>
          <w:trHeight w:val="139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89311C" w:rsidP="008931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Разработка перспективных, текущих планов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="006D5F80"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D5F80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МКУ «УКС города Глазова», Управление архитектуры и градостроительства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Планирование деятельности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хозяйства. Принятие правовых актов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D5F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</w:t>
            </w:r>
            <w:r w:rsidR="006D5F80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2-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</w:t>
            </w:r>
            <w:r w:rsidR="006D5F80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B73F8" w:rsidRPr="00993E94" w:rsidTr="00365BB7">
        <w:trPr>
          <w:trHeight w:val="14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8931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Содержание, обслуживание и ремонт установок светофорных объектов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Поддержание постоянной готовности к работе эксплуатируемых установок наружного освещения и светофорных объектов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8C08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2B73F8" w:rsidRPr="00993E94" w:rsidTr="00365BB7">
        <w:trPr>
          <w:trHeight w:val="5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Обустройство ограничивающими пешеходными ограждениями у нерегулируемых пешеходных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переходов, расположенных на участках дорог или улиц, проходящих вдоль детских учреждений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Соблюдение установленных требований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08.5.10</w:t>
            </w:r>
          </w:p>
        </w:tc>
      </w:tr>
      <w:tr w:rsidR="006504F8" w:rsidRPr="00993E94" w:rsidTr="00953ADD">
        <w:trPr>
          <w:trHeight w:val="27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hAnsi="Times New Roman"/>
                <w:sz w:val="18"/>
                <w:szCs w:val="18"/>
              </w:rPr>
              <w:t>Мероприятия по строительству и (или) реконструкции объектов транспортной инфраструктуры, необходимых для реализации инвестиционных проектов в монопрофильном муниципальном образовании «Городской округ «Город Глазов» Удмуртской Республики»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 автомобильных дорог общего пользования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E07B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</w:t>
            </w:r>
            <w:r w:rsidR="00E07BB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6504F8" w:rsidRPr="00993E94" w:rsidTr="00365BB7">
        <w:trPr>
          <w:trHeight w:val="5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4F8" w:rsidRPr="00DD7041" w:rsidRDefault="006504F8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hAnsi="Times New Roman"/>
                <w:sz w:val="18"/>
                <w:szCs w:val="18"/>
              </w:rPr>
              <w:t>Инвентаризация улично-дорожной сети, в т.ч. в частном секторе, удаленных микрорайонов города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Управление имущественных отношений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4F8" w:rsidRPr="00DD7041" w:rsidRDefault="006504F8" w:rsidP="006504F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в городе Глазове бесхозяйных объектов коммунальной инфраструктуры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4F8" w:rsidRPr="00DD7041" w:rsidRDefault="006504F8" w:rsidP="006D5F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08.5</w:t>
            </w:r>
            <w:r w:rsidR="006D5F80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.2-08.5.6</w:t>
            </w:r>
          </w:p>
        </w:tc>
      </w:tr>
      <w:tr w:rsidR="00EE5CC2" w:rsidRPr="00993E94" w:rsidTr="00365BB7">
        <w:trPr>
          <w:trHeight w:val="5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DD7041" w:rsidRDefault="00EE5CC2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8C089A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6504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транспортной инфраструктурой земельных участков, находящихся в государственной или муниципальной собственности, предоставляемых (предоставленных) гражданам в собственность бесплатно для индивидуального жилищного строительства 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«УКС города Глазова», </w:t>
            </w: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  <w:p w:rsidR="00EE5CC2" w:rsidRPr="00DD7041" w:rsidRDefault="00EE5CC2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DD7041" w:rsidRDefault="00EE5CC2" w:rsidP="00DD70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</w:t>
            </w:r>
            <w:r w:rsidR="00DD7041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транспортной инфраструктурой земельных участков, предоставляемых гражданам бесплатно для индивидуального жилищного строительства </w:t>
            </w:r>
          </w:p>
        </w:tc>
        <w:tc>
          <w:tcPr>
            <w:tcW w:w="2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08.5.18</w:t>
            </w:r>
          </w:p>
          <w:p w:rsidR="00EE5CC2" w:rsidRPr="00DD7041" w:rsidRDefault="00EE5CC2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7041" w:rsidRPr="00993E94" w:rsidTr="00365BB7">
        <w:trPr>
          <w:trHeight w:val="5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041" w:rsidRPr="00DD7041" w:rsidRDefault="00DD7041" w:rsidP="00650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041" w:rsidRPr="00DD7041" w:rsidRDefault="00DD7041" w:rsidP="00EE5CC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 Сыга-2 ул.: Кедровая, Тополиная, Техническая, Ольховая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041" w:rsidRPr="00DD7041" w:rsidRDefault="00DD7041" w:rsidP="005C7F7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  <w:r w:rsidR="005C7F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A3329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Обустройство переходного типа дорожной одежды дорог местного значения 5 категории в соответствии с ГОСТ Р 59120-2021 </w:t>
            </w:r>
          </w:p>
        </w:tc>
        <w:tc>
          <w:tcPr>
            <w:tcW w:w="2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6504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7041" w:rsidRPr="00993E94" w:rsidTr="00365BB7">
        <w:trPr>
          <w:trHeight w:val="49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321B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Юго-Западный район ул. Четвертая линия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041" w:rsidRPr="00DD7041" w:rsidRDefault="00DD7041" w:rsidP="005C7F7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7041" w:rsidRPr="00993E94" w:rsidTr="00365BB7">
        <w:trPr>
          <w:trHeight w:val="4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321B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321BF5" w:rsidP="00321B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Юго-Западный район ул.: </w:t>
            </w:r>
            <w:r w:rsidR="00DD7041"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Шестая линия, Седьмая линия, Восьмая линия</w:t>
            </w:r>
          </w:p>
        </w:tc>
        <w:tc>
          <w:tcPr>
            <w:tcW w:w="22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041" w:rsidRPr="00DD7041" w:rsidRDefault="00DD7041" w:rsidP="00EE5CC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2026-2028гг.</w:t>
            </w:r>
          </w:p>
        </w:tc>
        <w:tc>
          <w:tcPr>
            <w:tcW w:w="3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5CC2" w:rsidRPr="00993E94" w:rsidTr="00365BB7">
        <w:trPr>
          <w:trHeight w:val="5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963042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963042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963042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963042" w:rsidRDefault="00EE5CC2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C089A"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963042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инженерной инфраструктурой земельных участков, находящихся в государственной или муниципальной собственности, предоставляемых (предоставленных) гражданам в собственность бесплатно для индивидуального жилищного строительства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963042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«УКС г. Глазова»,</w:t>
            </w:r>
          </w:p>
          <w:p w:rsidR="00EE5CC2" w:rsidRPr="00963042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963042" w:rsidRDefault="00EE5CC2" w:rsidP="00EE5CC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2026-2028 гг.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963042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6304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инженерной инфраструктурой земельных участков, предоставляемых гражданам бесплатно для индивидуального жилищного строительства 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08.5.19</w:t>
            </w:r>
          </w:p>
        </w:tc>
      </w:tr>
      <w:tr w:rsidR="00EE5CC2" w:rsidRPr="00993E94" w:rsidTr="00365BB7">
        <w:trPr>
          <w:trHeight w:val="5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C2" w:rsidRPr="00DD7041" w:rsidRDefault="00EE5CC2" w:rsidP="00EE5CC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 Сыга-2: ул. Кленовая ул. Рябиновая ул. Кедровая ул. Тополиная ул. Ясеневая ул. Техническая ул. Липовая ул. Ольховая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DD7041" w:rsidRDefault="00EE5CC2" w:rsidP="00EE5CC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2026-2027г.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Устройство водоснабжения и освещения</w:t>
            </w:r>
          </w:p>
        </w:tc>
        <w:tc>
          <w:tcPr>
            <w:tcW w:w="22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7041" w:rsidRPr="00993E94" w:rsidTr="00365BB7">
        <w:trPr>
          <w:trHeight w:val="5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Юго-Западный район: ул. Четвертая линия, ул. Пятая линия, ул. Шестая линия, ул. Седьмая линия</w:t>
            </w:r>
            <w:r w:rsidR="00DB17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Восьмая линия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041" w:rsidRPr="00DD7041" w:rsidRDefault="00DD7041" w:rsidP="00EE5C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2027- 2028г.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Устройство водоснабжения </w:t>
            </w:r>
          </w:p>
          <w:p w:rsidR="00DD7041" w:rsidRPr="00DD7041" w:rsidRDefault="00DD7041" w:rsidP="00DD70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41" w:rsidRPr="00DD7041" w:rsidRDefault="00DD7041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5CC2" w:rsidRPr="00993E94" w:rsidTr="00365BB7">
        <w:trPr>
          <w:trHeight w:val="5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8C08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C08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стандарта по содержанию   автомобильных дорог общего пользования города Глазова в   летний и зимний периоды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C2" w:rsidRPr="00DD7041" w:rsidRDefault="00EE5CC2" w:rsidP="00EE5CC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DD7041" w:rsidRDefault="00EE5CC2" w:rsidP="00EE5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953A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регулярности и своевременности технологии содержания дорог. Планирование количества материальных и трудовых ресурсов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DD7041" w:rsidRDefault="00EE5CC2" w:rsidP="008C089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08.5.2</w:t>
            </w:r>
            <w:r w:rsidR="008C08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EE5CC2" w:rsidRPr="00993E94" w:rsidTr="00365BB7">
        <w:trPr>
          <w:trHeight w:val="30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</w:tr>
      <w:tr w:rsidR="00EE5CC2" w:rsidRPr="00993E94" w:rsidTr="00365BB7">
        <w:trPr>
          <w:trHeight w:val="5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контроля за соблюдением законопослушного поведения участников дорожного движения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DD7041" w:rsidRDefault="00EE5CC2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уровня законопослушного поведения участников дорожного движения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08.5.7,08.5.8</w:t>
            </w:r>
          </w:p>
        </w:tc>
      </w:tr>
      <w:tr w:rsidR="00EE5CC2" w:rsidRPr="00993E94" w:rsidTr="00365BB7">
        <w:trPr>
          <w:trHeight w:val="5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АСУДД (автоматизированная система управления дорожным движением)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хозяйства,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МБУ «Центр достоверной информации и обеспечения безопасности»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DD7041" w:rsidRDefault="00EE5CC2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1.Централизованное управление работой светофоров (регулирование фаз светофорных объектов в зависимости от дорожных условий, погодных условий, ДТП).</w:t>
            </w:r>
          </w:p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2.Учет параметров движения транспортных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средств.</w:t>
            </w:r>
          </w:p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3.Видеомониторинг на перекрестках.</w:t>
            </w:r>
          </w:p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4.Централизованное формирование и ведение программ управления светофорами.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lastRenderedPageBreak/>
              <w:t>08.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.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EE5CC2" w:rsidRPr="00993E94" w:rsidTr="00365BB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E5CC2" w:rsidRPr="00BE6D78" w:rsidRDefault="00EE5CC2" w:rsidP="00C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EE5CC2" w:rsidRPr="00993E94" w:rsidTr="00365BB7">
        <w:trPr>
          <w:trHeight w:val="33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C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Внедрение энергоменеджмента</w:t>
            </w:r>
          </w:p>
        </w:tc>
      </w:tr>
      <w:tr w:rsidR="00EE5CC2" w:rsidRPr="00993E94" w:rsidTr="00365BB7">
        <w:trPr>
          <w:trHeight w:val="68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Оценка энергоэффективности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08.6.19 -08.6.26</w:t>
            </w:r>
          </w:p>
        </w:tc>
      </w:tr>
      <w:tr w:rsidR="00EE5CC2" w:rsidRPr="00993E94" w:rsidTr="00365BB7">
        <w:trPr>
          <w:trHeight w:val="73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Проведение мониторинга энергоэффективности организаций, финансируемых из бюджета муниципального образования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Управление образования, Управление культуры, спорта и молодежной политики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Оценка энергоэффективности объектов организаций, финансируемых из бюджета муниципального образования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DD7041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08.6.6 -08.6.12</w:t>
            </w:r>
          </w:p>
        </w:tc>
      </w:tr>
      <w:tr w:rsidR="002B73F8" w:rsidRPr="00993E94" w:rsidTr="00365BB7">
        <w:trPr>
          <w:trHeight w:val="80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Введение данных в государственную информационную систему (ГИС) в области энергосбережения и повышения энергетической эффективности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Систематизация информации, используемой для оценки энергоэффективности организаций, финансируемых из бюджета муниципального образования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08.6.7 -08.6.12</w:t>
            </w:r>
          </w:p>
        </w:tc>
      </w:tr>
      <w:tr w:rsidR="002B73F8" w:rsidRPr="00993E94" w:rsidTr="00365BB7">
        <w:trPr>
          <w:trHeight w:val="58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3828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Ак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туализация схемы теплоснабжения муниципального образования «Городской округ «Город Глазов» Удмуртской Республики»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требований Федерального Закона от 27.07.2010 года №190-</w:t>
            </w:r>
            <w:r w:rsidR="00953ADD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ФЗ «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 теплоснабжении»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C672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08.6.21</w:t>
            </w:r>
          </w:p>
        </w:tc>
      </w:tr>
      <w:tr w:rsidR="002B73F8" w:rsidRPr="00993E94" w:rsidTr="00365BB7">
        <w:trPr>
          <w:trHeight w:val="8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Актуализация схем водоснабжения и водоотведения муниципального образования «Городской округ «Город Глазов» Удмуртской Республики» по мере необходимости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требований Федерального Закона от 07.12.2011 года №416-</w:t>
            </w:r>
            <w:r w:rsidR="00953ADD"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ФЗ «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 водоснабжении и водоотведении»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C672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08.6.22</w:t>
            </w:r>
          </w:p>
        </w:tc>
      </w:tr>
      <w:tr w:rsidR="00EE5CC2" w:rsidRPr="00993E94" w:rsidTr="00365BB7">
        <w:trPr>
          <w:trHeight w:val="39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F002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</w:tr>
      <w:tr w:rsidR="00931708" w:rsidRPr="00993E94" w:rsidTr="00365BB7">
        <w:trPr>
          <w:trHeight w:val="146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«Городской округ «Город Глазов» Удмуртской Республики» для внедрения энергосберегающих мероприятий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93170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Управление образования, Управление культуры, спорта и молодежной политики, </w:t>
            </w:r>
            <w:r w:rsidRPr="00DD704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законодательства акты Российской Федерации»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9317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08.6.11</w:t>
            </w:r>
          </w:p>
        </w:tc>
      </w:tr>
      <w:tr w:rsidR="00931708" w:rsidRPr="00993E94" w:rsidTr="00365BB7">
        <w:trPr>
          <w:trHeight w:val="123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Установка (замена) приборов учета тепловой энергии с импульсным выводом данных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законодательства акты Российской Федерации»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F002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</w:t>
            </w:r>
          </w:p>
        </w:tc>
      </w:tr>
      <w:tr w:rsidR="00931708" w:rsidRPr="00993E94" w:rsidTr="00365BB7">
        <w:trPr>
          <w:trHeight w:val="127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Установка (или замена) приборов ХВС, ГВС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24E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законодательства акты Российской Федерации»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08.6.3, 08.6.4</w:t>
            </w:r>
          </w:p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1708" w:rsidRPr="00993E94" w:rsidTr="00365BB7">
        <w:trPr>
          <w:trHeight w:val="57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Установка (или замена на зонные, многотарифные) приборы учета электрической энергии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24E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 объёмов потребления электрической энергии, сокращение бюджетных расходов на оплату тепловой энергии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F002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08.6.1</w:t>
            </w:r>
          </w:p>
        </w:tc>
      </w:tr>
      <w:tr w:rsidR="00931708" w:rsidRPr="00993E94" w:rsidTr="00365BB7">
        <w:trPr>
          <w:trHeight w:val="4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Замена деревянных оконных конструкций на герметичные пластиковые (металлопластиковые)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24E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 объемов потребления тепловой энергии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08.6.7</w:t>
            </w:r>
          </w:p>
        </w:tc>
      </w:tr>
      <w:tr w:rsidR="00931708" w:rsidRPr="00993E94" w:rsidTr="00365BB7">
        <w:trPr>
          <w:trHeight w:val="70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24E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 объемов потребления электрической энергии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F002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  <w:br/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08.6.6</w:t>
            </w:r>
          </w:p>
        </w:tc>
      </w:tr>
      <w:tr w:rsidR="00931708" w:rsidRPr="00993E94" w:rsidTr="00365BB7">
        <w:trPr>
          <w:trHeight w:val="53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Оснащение устройством автоматического регулирования теплопотребления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24E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 объемов потребления тепловой энергии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F002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08.6.7</w:t>
            </w:r>
          </w:p>
        </w:tc>
      </w:tr>
      <w:tr w:rsidR="00931708" w:rsidRPr="00993E94" w:rsidTr="00365BB7">
        <w:trPr>
          <w:trHeight w:val="69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F002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Ремонт и утепление кровли, чердачных перекрытий, утепление ограждающего контура, утепление отверстий вытяжной вентиляции</w:t>
            </w:r>
          </w:p>
        </w:tc>
        <w:tc>
          <w:tcPr>
            <w:tcW w:w="22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24E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 объемов потребления тепловой энергии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08.6.6, 08.6.7</w:t>
            </w:r>
          </w:p>
        </w:tc>
      </w:tr>
      <w:tr w:rsidR="00931708" w:rsidRPr="00993E94" w:rsidTr="00365BB7">
        <w:trPr>
          <w:trHeight w:val="44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Теплоизоляция систем отопления и ГВС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24E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2025-2028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гг., 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 объемов потребления тепловой энергии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708" w:rsidRPr="00DD7041" w:rsidRDefault="00931708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08.6.6, 08.6.7</w:t>
            </w:r>
          </w:p>
        </w:tc>
      </w:tr>
      <w:tr w:rsidR="00EE5CC2" w:rsidRPr="00993E94" w:rsidTr="00365BB7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 «Городской округ «Город Глазов» Удмуртской Республики»</w:t>
            </w:r>
          </w:p>
        </w:tc>
      </w:tr>
      <w:tr w:rsidR="00915977" w:rsidRPr="00993E94" w:rsidTr="00365BB7">
        <w:trPr>
          <w:trHeight w:val="69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Default="00915977" w:rsidP="006957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Контроль выполнения мероприятий Программы «Энергоэффективности и энергосбережения и повышения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энергетической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эффективности по регулируемым видам деятельности в сфере водоснабжения и водоотведения»  </w:t>
            </w:r>
          </w:p>
          <w:p w:rsidR="00915977" w:rsidRPr="00DD7041" w:rsidRDefault="00915977" w:rsidP="006957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Филиал АО «РИР» в г. Глазове, 2024-2028 годы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  <w:p w:rsidR="00915977" w:rsidRPr="00DD7041" w:rsidRDefault="00915977" w:rsidP="009159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2025-2028гг.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6957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Экономия тепловой энергии на обогрев производственных помещений, экономия электрической энергии при транспортировке сточной воды, снижение потерь воды при транспортировке.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,08.6.24</w:t>
            </w:r>
          </w:p>
        </w:tc>
      </w:tr>
      <w:tr w:rsidR="00915977" w:rsidRPr="00993E94" w:rsidTr="00365BB7">
        <w:trPr>
          <w:trHeight w:val="70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Default="00915977" w:rsidP="006957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Контроль выполнения мероприятий Программы «Энергоэффективности и энергосбережения и повышения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энергетической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эффективности по регулируемым видам деятельности в сетевом хозяйстве промплощадки и города» </w:t>
            </w:r>
          </w:p>
          <w:p w:rsidR="00915977" w:rsidRPr="00DD7041" w:rsidRDefault="00915977" w:rsidP="006957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Филиал АО «РИР» в г. Глазове, 2023-2025 годы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6957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211D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Сокращение издержек предприятия за счет уменьшения производственных затрат на энергоресурсы и рационального их использования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77" w:rsidRPr="00DD7041" w:rsidRDefault="00915977" w:rsidP="006957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EE5CC2" w:rsidRPr="00993E94" w:rsidTr="00365BB7">
        <w:trPr>
          <w:trHeight w:val="38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системе уличного освещения муниципального образования «Городской округ «Город Глазов» Удмуртской Республики»</w:t>
            </w:r>
          </w:p>
        </w:tc>
      </w:tr>
      <w:tr w:rsidR="002B73F8" w:rsidRPr="00993E94" w:rsidTr="00365BB7">
        <w:trPr>
          <w:trHeight w:val="70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наружного уличного освещения в микрорайонах ИЖС по улицам: по ул. Восьмая линия, Малая, Березовая, Западная, Тихая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Управление жилищно-коммунального хозяйства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благоприятных и безопасных условий проживания населения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08.6.27</w:t>
            </w:r>
          </w:p>
        </w:tc>
      </w:tr>
      <w:tr w:rsidR="002B73F8" w:rsidRPr="00993E94" w:rsidTr="00365BB7">
        <w:trPr>
          <w:trHeight w:val="78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Соблюдение «режима ночного покоя». Обеспечение освещенности улиц за счет частичного отключения светильников в ночное время (ул. Пехтина, Кирова, Толстого и др.)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Оптимизация затрат на уличное освещение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3F8" w:rsidRPr="00DD7041" w:rsidRDefault="002B73F8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08.6.27</w:t>
            </w:r>
          </w:p>
        </w:tc>
      </w:tr>
      <w:tr w:rsidR="00EE5CC2" w:rsidRPr="00993E94" w:rsidTr="00365BB7">
        <w:trPr>
          <w:trHeight w:val="80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энергоэффективных мероприятий на объектах многоквартирного жилищного фонда муниципального образования «Городской округ «Город Глазов» Удмуртской Республики» (мероприятие реализовывается в соответствии с подпрограммой «Содержание и развитие жилищного хозяйства»)</w:t>
            </w:r>
          </w:p>
        </w:tc>
      </w:tr>
      <w:tr w:rsidR="00A07FE3" w:rsidRPr="00993E94" w:rsidTr="00365BB7">
        <w:trPr>
          <w:trHeight w:val="13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FE3" w:rsidRPr="00DD7041" w:rsidRDefault="00A07FE3" w:rsidP="00A07F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Контроль выполнения УК и ТСЖ мероприятия по оснащению приборами учета расхода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диспетчеризации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FE3" w:rsidRPr="00DD7041" w:rsidRDefault="00A07FE3" w:rsidP="00A07F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жилищно-коммунального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2025-2026</w:t>
            </w:r>
          </w:p>
          <w:p w:rsidR="00A07FE3" w:rsidRPr="00DD7041" w:rsidRDefault="00A07FE3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гг,</w:t>
            </w:r>
          </w:p>
          <w:p w:rsidR="00A07FE3" w:rsidRPr="00DD7041" w:rsidRDefault="00A07FE3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Сокращение потребления электрической и тепловой энергии, воды на общедомовые нужды, сокращение потерь энергетических ресурсов при их передаче по сетям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FE3" w:rsidRPr="00DD7041" w:rsidRDefault="00A07FE3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08.6.1</w:t>
            </w:r>
          </w:p>
          <w:p w:rsidR="00A07FE3" w:rsidRPr="00DD7041" w:rsidRDefault="00A07FE3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08.6.13-</w:t>
            </w:r>
          </w:p>
          <w:p w:rsidR="00A07FE3" w:rsidRPr="00DD7041" w:rsidRDefault="00A07FE3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08.6.18</w:t>
            </w:r>
          </w:p>
          <w:p w:rsidR="00A07FE3" w:rsidRPr="00DD7041" w:rsidRDefault="00A07FE3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7FE3" w:rsidRPr="00993E94" w:rsidTr="00365BB7">
        <w:trPr>
          <w:trHeight w:val="8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3" w:rsidRPr="00DD7041" w:rsidRDefault="00A07FE3" w:rsidP="00211D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3" w:rsidRPr="00DD7041" w:rsidRDefault="00A07FE3" w:rsidP="00A07F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Контроль выполнения плана мероприятий «Концессионного соглашения в отношении центральных систем холодного водоснабжения и водоотведения муниципального образования «Городской округ «Город Глазов» Удмуртской Республики» от 20.05.2019 г №АБ-434/135</w:t>
            </w: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FE3" w:rsidRPr="00DD7041" w:rsidRDefault="00A07FE3" w:rsidP="00211D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3" w:rsidRPr="00DD7041" w:rsidRDefault="00A07FE3" w:rsidP="00211D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2025-2028 гг.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3" w:rsidRDefault="00A07FE3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Замена или реконструкция водопроводных сетей с целью снижения утечек воды. Снижение доли потерь воды в общем объеме переданной воды.</w:t>
            </w:r>
          </w:p>
          <w:p w:rsidR="00A07FE3" w:rsidRPr="00DD7041" w:rsidRDefault="00A07FE3" w:rsidP="00211D7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энергозатрат при работе насосного оборудования, повышение качества очистки сточных води энергетической эффективности объектов централизованных систем водоотведения.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FE3" w:rsidRPr="00DD7041" w:rsidRDefault="00A07FE3" w:rsidP="00A07FE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2,08.6.24,08.6.26</w:t>
            </w:r>
          </w:p>
        </w:tc>
      </w:tr>
      <w:tr w:rsidR="00EE5CC2" w:rsidRPr="00993E94" w:rsidTr="00365BB7">
        <w:trPr>
          <w:trHeight w:val="8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2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CC2" w:rsidRPr="00BE6D78" w:rsidRDefault="00EE5CC2" w:rsidP="00EE5C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E6D7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</w:p>
        </w:tc>
      </w:tr>
      <w:tr w:rsidR="00B55586" w:rsidRPr="00993E94" w:rsidTr="00365BB7">
        <w:trPr>
          <w:trHeight w:val="1574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586" w:rsidRPr="00DD7041" w:rsidRDefault="00B55586" w:rsidP="00B55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586" w:rsidRPr="00DD7041" w:rsidRDefault="00B55586" w:rsidP="00B55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586" w:rsidRPr="00DD7041" w:rsidRDefault="00B55586" w:rsidP="00B55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586" w:rsidRPr="00DD7041" w:rsidRDefault="00B55586" w:rsidP="00B55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586" w:rsidRPr="00DD7041" w:rsidRDefault="00B55586" w:rsidP="00B555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 на транспортных средствах, используемых органами местного самоуправления, муниципальными учреждениями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586" w:rsidRPr="00DD7041" w:rsidRDefault="00B55586" w:rsidP="00B55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«УКС», МБУ «СЭИР», Управление образования, Управление культуры, спорта и молодёжной политики.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586" w:rsidRPr="00DD7041" w:rsidRDefault="00B55586" w:rsidP="00B555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2025-2028гг.,</w:t>
            </w:r>
          </w:p>
          <w:p w:rsidR="00B55586" w:rsidRPr="00DD7041" w:rsidRDefault="00B55586" w:rsidP="00B555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586" w:rsidRPr="00DD7041" w:rsidRDefault="00B55586" w:rsidP="00B555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Снижение затрат на топливо транспортными средствами, используемые органами местного самоуправления, муниципальными учреждениями 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586" w:rsidRPr="00DD7041" w:rsidRDefault="00B55586" w:rsidP="00BE6D7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08.6.28</w:t>
            </w:r>
          </w:p>
        </w:tc>
      </w:tr>
      <w:tr w:rsidR="00EE5CC2" w:rsidRPr="00993E94" w:rsidTr="00365BB7">
        <w:trPr>
          <w:trHeight w:val="53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F81BCD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CC2" w:rsidRPr="00F81BCD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5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F81BCD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F81BCD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F81BCD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F81BCD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F81BCD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CC2" w:rsidRPr="008930C8" w:rsidRDefault="00EE5CC2" w:rsidP="00EE5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8930C8" w:rsidRPr="00B646FE" w:rsidRDefault="00B646FE" w:rsidP="00B646F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46FE">
        <w:rPr>
          <w:rFonts w:ascii="Times New Roman" w:hAnsi="Times New Roman"/>
          <w:sz w:val="24"/>
          <w:szCs w:val="24"/>
        </w:rPr>
        <w:t>».</w:t>
      </w:r>
    </w:p>
    <w:p w:rsidR="00D83558" w:rsidRPr="00B646FE" w:rsidRDefault="00D83558" w:rsidP="00D83558">
      <w:pPr>
        <w:pStyle w:val="afb"/>
        <w:widowControl w:val="0"/>
        <w:rPr>
          <w:rFonts w:ascii="Times New Roman" w:hAnsi="Times New Roman"/>
          <w:sz w:val="24"/>
          <w:szCs w:val="24"/>
        </w:rPr>
      </w:pPr>
    </w:p>
    <w:p w:rsidR="00D83558" w:rsidRPr="008930C8" w:rsidRDefault="00D83558" w:rsidP="002157EE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D83558" w:rsidRPr="008930C8" w:rsidSect="00E24E01">
      <w:pgSz w:w="16838" w:h="11906" w:orient="landscape"/>
      <w:pgMar w:top="709" w:right="567" w:bottom="426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B1E" w:rsidRDefault="00AF2B1E" w:rsidP="008930C8">
      <w:pPr>
        <w:spacing w:after="0" w:line="240" w:lineRule="auto"/>
      </w:pPr>
      <w:r>
        <w:separator/>
      </w:r>
    </w:p>
  </w:endnote>
  <w:endnote w:type="continuationSeparator" w:id="0">
    <w:p w:rsidR="00AF2B1E" w:rsidRDefault="00AF2B1E" w:rsidP="0089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B1E" w:rsidRDefault="00AF2B1E" w:rsidP="008930C8">
      <w:pPr>
        <w:spacing w:after="0" w:line="240" w:lineRule="auto"/>
      </w:pPr>
      <w:r>
        <w:separator/>
      </w:r>
    </w:p>
  </w:footnote>
  <w:footnote w:type="continuationSeparator" w:id="0">
    <w:p w:rsidR="00AF2B1E" w:rsidRDefault="00AF2B1E" w:rsidP="00893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-283"/>
        </w:tabs>
        <w:ind w:left="928" w:hanging="360"/>
      </w:pPr>
      <w:rPr>
        <w:sz w:val="24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-474"/>
        </w:tabs>
        <w:ind w:left="786" w:hanging="360"/>
      </w:pPr>
      <w:rPr>
        <w:sz w:val="24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1">
    <w:nsid w:val="0000000D"/>
    <w:multiLevelType w:val="singleLevel"/>
    <w:tmpl w:val="0000000D"/>
    <w:name w:val="WW8Num16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  <w:rPr>
        <w:sz w:val="24"/>
      </w:rPr>
    </w:lvl>
  </w:abstractNum>
  <w:abstractNum w:abstractNumId="12">
    <w:nsid w:val="0000000E"/>
    <w:multiLevelType w:val="singleLevel"/>
    <w:tmpl w:val="0000000E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3">
    <w:nsid w:val="0000000F"/>
    <w:multiLevelType w:val="singleLevel"/>
    <w:tmpl w:val="0000000F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>
    <w:nsid w:val="00000010"/>
    <w:multiLevelType w:val="singleLevel"/>
    <w:tmpl w:val="0000001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5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6">
    <w:nsid w:val="00000012"/>
    <w:multiLevelType w:val="singleLevel"/>
    <w:tmpl w:val="00000012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7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8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9">
    <w:nsid w:val="00000015"/>
    <w:multiLevelType w:val="singleLevel"/>
    <w:tmpl w:val="00000015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</w:rPr>
    </w:lvl>
  </w:abstractNum>
  <w:abstractNum w:abstractNumId="2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21">
    <w:nsid w:val="00000017"/>
    <w:multiLevelType w:val="singleLevel"/>
    <w:tmpl w:val="00000017"/>
    <w:name w:val="WW8Num33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</w:lvl>
  </w:abstractNum>
  <w:abstractNum w:abstractNumId="22">
    <w:nsid w:val="070336EC"/>
    <w:multiLevelType w:val="hybridMultilevel"/>
    <w:tmpl w:val="70584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87C288A"/>
    <w:multiLevelType w:val="multilevel"/>
    <w:tmpl w:val="FA065BBA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4A393C59"/>
    <w:multiLevelType w:val="hybridMultilevel"/>
    <w:tmpl w:val="70584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832FE"/>
    <w:multiLevelType w:val="multilevel"/>
    <w:tmpl w:val="DFF4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3"/>
  </w:num>
  <w:num w:numId="3">
    <w:abstractNumId w:val="26"/>
  </w:num>
  <w:num w:numId="4">
    <w:abstractNumId w:val="22"/>
  </w:num>
  <w:num w:numId="5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C8"/>
    <w:rsid w:val="00000117"/>
    <w:rsid w:val="000008B3"/>
    <w:rsid w:val="00001551"/>
    <w:rsid w:val="00001FDD"/>
    <w:rsid w:val="000020C9"/>
    <w:rsid w:val="00002160"/>
    <w:rsid w:val="000024A1"/>
    <w:rsid w:val="00003701"/>
    <w:rsid w:val="00003756"/>
    <w:rsid w:val="00003EA1"/>
    <w:rsid w:val="0000550C"/>
    <w:rsid w:val="00005624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201F"/>
    <w:rsid w:val="000125B3"/>
    <w:rsid w:val="00012815"/>
    <w:rsid w:val="00012879"/>
    <w:rsid w:val="00012A3B"/>
    <w:rsid w:val="00012A94"/>
    <w:rsid w:val="00012B52"/>
    <w:rsid w:val="00012F88"/>
    <w:rsid w:val="00013181"/>
    <w:rsid w:val="00013993"/>
    <w:rsid w:val="00014A85"/>
    <w:rsid w:val="0001528E"/>
    <w:rsid w:val="00015470"/>
    <w:rsid w:val="00015685"/>
    <w:rsid w:val="00015AA5"/>
    <w:rsid w:val="00015E55"/>
    <w:rsid w:val="0001637C"/>
    <w:rsid w:val="00016876"/>
    <w:rsid w:val="000169E0"/>
    <w:rsid w:val="0001710E"/>
    <w:rsid w:val="0001754C"/>
    <w:rsid w:val="00017E6D"/>
    <w:rsid w:val="00020932"/>
    <w:rsid w:val="00020A91"/>
    <w:rsid w:val="00020BE9"/>
    <w:rsid w:val="000218F0"/>
    <w:rsid w:val="00021DAA"/>
    <w:rsid w:val="00021E3D"/>
    <w:rsid w:val="00021E42"/>
    <w:rsid w:val="00022B35"/>
    <w:rsid w:val="00023E89"/>
    <w:rsid w:val="000240D2"/>
    <w:rsid w:val="00024727"/>
    <w:rsid w:val="000251A2"/>
    <w:rsid w:val="000251E3"/>
    <w:rsid w:val="000253DF"/>
    <w:rsid w:val="000255FD"/>
    <w:rsid w:val="000257C6"/>
    <w:rsid w:val="00025DC3"/>
    <w:rsid w:val="00026445"/>
    <w:rsid w:val="000266D0"/>
    <w:rsid w:val="0002678E"/>
    <w:rsid w:val="000267FB"/>
    <w:rsid w:val="000273D4"/>
    <w:rsid w:val="00027644"/>
    <w:rsid w:val="00027E8D"/>
    <w:rsid w:val="00027F66"/>
    <w:rsid w:val="00031960"/>
    <w:rsid w:val="000327A0"/>
    <w:rsid w:val="00033124"/>
    <w:rsid w:val="0003364D"/>
    <w:rsid w:val="00033754"/>
    <w:rsid w:val="00033928"/>
    <w:rsid w:val="00033AA2"/>
    <w:rsid w:val="000344E5"/>
    <w:rsid w:val="0003491A"/>
    <w:rsid w:val="000349BA"/>
    <w:rsid w:val="000350E8"/>
    <w:rsid w:val="000359EF"/>
    <w:rsid w:val="00035C18"/>
    <w:rsid w:val="00036328"/>
    <w:rsid w:val="00036A89"/>
    <w:rsid w:val="00036E2D"/>
    <w:rsid w:val="000379D7"/>
    <w:rsid w:val="00037FE7"/>
    <w:rsid w:val="0004003F"/>
    <w:rsid w:val="00040987"/>
    <w:rsid w:val="00040AA6"/>
    <w:rsid w:val="0004190C"/>
    <w:rsid w:val="00041E75"/>
    <w:rsid w:val="00042003"/>
    <w:rsid w:val="00042246"/>
    <w:rsid w:val="00042565"/>
    <w:rsid w:val="000430E3"/>
    <w:rsid w:val="0004347B"/>
    <w:rsid w:val="00045695"/>
    <w:rsid w:val="00045DFD"/>
    <w:rsid w:val="000466A3"/>
    <w:rsid w:val="00046936"/>
    <w:rsid w:val="00046C3D"/>
    <w:rsid w:val="00047736"/>
    <w:rsid w:val="00050088"/>
    <w:rsid w:val="0005030C"/>
    <w:rsid w:val="00050745"/>
    <w:rsid w:val="00050A89"/>
    <w:rsid w:val="00050B69"/>
    <w:rsid w:val="00051669"/>
    <w:rsid w:val="00051A18"/>
    <w:rsid w:val="00051A34"/>
    <w:rsid w:val="00051CEB"/>
    <w:rsid w:val="00052BF2"/>
    <w:rsid w:val="00052E58"/>
    <w:rsid w:val="000532A4"/>
    <w:rsid w:val="00053603"/>
    <w:rsid w:val="000538A0"/>
    <w:rsid w:val="00054800"/>
    <w:rsid w:val="00055C12"/>
    <w:rsid w:val="0005648D"/>
    <w:rsid w:val="000569F2"/>
    <w:rsid w:val="00057331"/>
    <w:rsid w:val="00057F85"/>
    <w:rsid w:val="00060742"/>
    <w:rsid w:val="00060780"/>
    <w:rsid w:val="00061696"/>
    <w:rsid w:val="00061DA2"/>
    <w:rsid w:val="00061FEB"/>
    <w:rsid w:val="00062AF1"/>
    <w:rsid w:val="00063E0B"/>
    <w:rsid w:val="000640D7"/>
    <w:rsid w:val="00064725"/>
    <w:rsid w:val="000648C4"/>
    <w:rsid w:val="00064A96"/>
    <w:rsid w:val="0006537C"/>
    <w:rsid w:val="000656FF"/>
    <w:rsid w:val="000657A2"/>
    <w:rsid w:val="00065EAE"/>
    <w:rsid w:val="000661CD"/>
    <w:rsid w:val="0006649F"/>
    <w:rsid w:val="0006651C"/>
    <w:rsid w:val="0006656C"/>
    <w:rsid w:val="00066759"/>
    <w:rsid w:val="0006766B"/>
    <w:rsid w:val="00067FE0"/>
    <w:rsid w:val="000709E8"/>
    <w:rsid w:val="0007107F"/>
    <w:rsid w:val="00071F98"/>
    <w:rsid w:val="0007201A"/>
    <w:rsid w:val="00072084"/>
    <w:rsid w:val="00072E21"/>
    <w:rsid w:val="000731F9"/>
    <w:rsid w:val="0007380D"/>
    <w:rsid w:val="00073CEF"/>
    <w:rsid w:val="000742DC"/>
    <w:rsid w:val="000742DF"/>
    <w:rsid w:val="000743B7"/>
    <w:rsid w:val="000746E2"/>
    <w:rsid w:val="00074C20"/>
    <w:rsid w:val="00075928"/>
    <w:rsid w:val="00075FE1"/>
    <w:rsid w:val="0007651B"/>
    <w:rsid w:val="0007685B"/>
    <w:rsid w:val="00076A01"/>
    <w:rsid w:val="00076CC7"/>
    <w:rsid w:val="0007754F"/>
    <w:rsid w:val="00077657"/>
    <w:rsid w:val="00077C4B"/>
    <w:rsid w:val="00077F27"/>
    <w:rsid w:val="000809EF"/>
    <w:rsid w:val="00080A4E"/>
    <w:rsid w:val="00080AA7"/>
    <w:rsid w:val="00081034"/>
    <w:rsid w:val="0008185A"/>
    <w:rsid w:val="00081D0C"/>
    <w:rsid w:val="000820DC"/>
    <w:rsid w:val="000822D1"/>
    <w:rsid w:val="0008361D"/>
    <w:rsid w:val="000836F5"/>
    <w:rsid w:val="00083D6F"/>
    <w:rsid w:val="00084872"/>
    <w:rsid w:val="00084F75"/>
    <w:rsid w:val="00085A19"/>
    <w:rsid w:val="00085AB4"/>
    <w:rsid w:val="000861D1"/>
    <w:rsid w:val="0008620D"/>
    <w:rsid w:val="00086B29"/>
    <w:rsid w:val="00086E43"/>
    <w:rsid w:val="00087795"/>
    <w:rsid w:val="000877B7"/>
    <w:rsid w:val="00090283"/>
    <w:rsid w:val="000902D1"/>
    <w:rsid w:val="00090470"/>
    <w:rsid w:val="00090612"/>
    <w:rsid w:val="000908E0"/>
    <w:rsid w:val="00091B5F"/>
    <w:rsid w:val="000922C5"/>
    <w:rsid w:val="00092AB4"/>
    <w:rsid w:val="00092E6B"/>
    <w:rsid w:val="000933CE"/>
    <w:rsid w:val="000936AF"/>
    <w:rsid w:val="000938E2"/>
    <w:rsid w:val="00093A1F"/>
    <w:rsid w:val="00093D93"/>
    <w:rsid w:val="00094215"/>
    <w:rsid w:val="00094585"/>
    <w:rsid w:val="00094C3A"/>
    <w:rsid w:val="00094C5E"/>
    <w:rsid w:val="00094CD6"/>
    <w:rsid w:val="000950E6"/>
    <w:rsid w:val="00095A11"/>
    <w:rsid w:val="00095D30"/>
    <w:rsid w:val="00096D0E"/>
    <w:rsid w:val="0009768B"/>
    <w:rsid w:val="000977EB"/>
    <w:rsid w:val="00097C65"/>
    <w:rsid w:val="000A00FA"/>
    <w:rsid w:val="000A08AB"/>
    <w:rsid w:val="000A08BD"/>
    <w:rsid w:val="000A0AFB"/>
    <w:rsid w:val="000A12D1"/>
    <w:rsid w:val="000A1A3B"/>
    <w:rsid w:val="000A2E41"/>
    <w:rsid w:val="000A324E"/>
    <w:rsid w:val="000A34C2"/>
    <w:rsid w:val="000A41C3"/>
    <w:rsid w:val="000A4BF5"/>
    <w:rsid w:val="000A4D5D"/>
    <w:rsid w:val="000A5254"/>
    <w:rsid w:val="000A56AA"/>
    <w:rsid w:val="000A5819"/>
    <w:rsid w:val="000A5AF9"/>
    <w:rsid w:val="000A5D88"/>
    <w:rsid w:val="000A6D67"/>
    <w:rsid w:val="000A7F67"/>
    <w:rsid w:val="000B00CA"/>
    <w:rsid w:val="000B049C"/>
    <w:rsid w:val="000B077F"/>
    <w:rsid w:val="000B08AA"/>
    <w:rsid w:val="000B08EE"/>
    <w:rsid w:val="000B0AA5"/>
    <w:rsid w:val="000B105B"/>
    <w:rsid w:val="000B1610"/>
    <w:rsid w:val="000B1D4F"/>
    <w:rsid w:val="000B2343"/>
    <w:rsid w:val="000B2A00"/>
    <w:rsid w:val="000B2A34"/>
    <w:rsid w:val="000B300C"/>
    <w:rsid w:val="000B3FAC"/>
    <w:rsid w:val="000B4D0E"/>
    <w:rsid w:val="000B4DB0"/>
    <w:rsid w:val="000B556B"/>
    <w:rsid w:val="000B567F"/>
    <w:rsid w:val="000B59F8"/>
    <w:rsid w:val="000B6C8D"/>
    <w:rsid w:val="000B74EA"/>
    <w:rsid w:val="000B7CFE"/>
    <w:rsid w:val="000B7F7D"/>
    <w:rsid w:val="000C0A28"/>
    <w:rsid w:val="000C0C26"/>
    <w:rsid w:val="000C182C"/>
    <w:rsid w:val="000C20C5"/>
    <w:rsid w:val="000C257A"/>
    <w:rsid w:val="000C2E70"/>
    <w:rsid w:val="000C31DB"/>
    <w:rsid w:val="000C3889"/>
    <w:rsid w:val="000C449D"/>
    <w:rsid w:val="000C47C5"/>
    <w:rsid w:val="000C4D72"/>
    <w:rsid w:val="000C58F7"/>
    <w:rsid w:val="000C5DFF"/>
    <w:rsid w:val="000C61EE"/>
    <w:rsid w:val="000C79B9"/>
    <w:rsid w:val="000C7AE2"/>
    <w:rsid w:val="000D0989"/>
    <w:rsid w:val="000D0E85"/>
    <w:rsid w:val="000D1101"/>
    <w:rsid w:val="000D1DF0"/>
    <w:rsid w:val="000D24CB"/>
    <w:rsid w:val="000D30D4"/>
    <w:rsid w:val="000D3C2E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E0C45"/>
    <w:rsid w:val="000E1F01"/>
    <w:rsid w:val="000E22F4"/>
    <w:rsid w:val="000E2AC2"/>
    <w:rsid w:val="000E2CD7"/>
    <w:rsid w:val="000E34C4"/>
    <w:rsid w:val="000E39D7"/>
    <w:rsid w:val="000E3EEB"/>
    <w:rsid w:val="000E45E2"/>
    <w:rsid w:val="000E512D"/>
    <w:rsid w:val="000E5313"/>
    <w:rsid w:val="000E583F"/>
    <w:rsid w:val="000E5B7A"/>
    <w:rsid w:val="000E7178"/>
    <w:rsid w:val="000E7AF6"/>
    <w:rsid w:val="000E7E4D"/>
    <w:rsid w:val="000F03AB"/>
    <w:rsid w:val="000F0E31"/>
    <w:rsid w:val="000F227C"/>
    <w:rsid w:val="000F2B58"/>
    <w:rsid w:val="000F4716"/>
    <w:rsid w:val="000F4892"/>
    <w:rsid w:val="000F4E98"/>
    <w:rsid w:val="000F4FB9"/>
    <w:rsid w:val="000F5301"/>
    <w:rsid w:val="000F59FB"/>
    <w:rsid w:val="000F5B26"/>
    <w:rsid w:val="000F6565"/>
    <w:rsid w:val="000F689B"/>
    <w:rsid w:val="000F6F1A"/>
    <w:rsid w:val="000F7B4C"/>
    <w:rsid w:val="001002B3"/>
    <w:rsid w:val="00100873"/>
    <w:rsid w:val="001008B1"/>
    <w:rsid w:val="00100D3A"/>
    <w:rsid w:val="00100F29"/>
    <w:rsid w:val="00100FD7"/>
    <w:rsid w:val="00101903"/>
    <w:rsid w:val="00101FD7"/>
    <w:rsid w:val="00102C62"/>
    <w:rsid w:val="0010308B"/>
    <w:rsid w:val="001030DA"/>
    <w:rsid w:val="001040C1"/>
    <w:rsid w:val="00104309"/>
    <w:rsid w:val="00104622"/>
    <w:rsid w:val="001049C5"/>
    <w:rsid w:val="00104A35"/>
    <w:rsid w:val="00104E8D"/>
    <w:rsid w:val="0010502A"/>
    <w:rsid w:val="001053A9"/>
    <w:rsid w:val="0010637B"/>
    <w:rsid w:val="00106A11"/>
    <w:rsid w:val="00107036"/>
    <w:rsid w:val="001078F8"/>
    <w:rsid w:val="00110649"/>
    <w:rsid w:val="001111E5"/>
    <w:rsid w:val="00111D45"/>
    <w:rsid w:val="00111D8E"/>
    <w:rsid w:val="00111FB3"/>
    <w:rsid w:val="00112441"/>
    <w:rsid w:val="0011247F"/>
    <w:rsid w:val="00112689"/>
    <w:rsid w:val="001127A4"/>
    <w:rsid w:val="00113145"/>
    <w:rsid w:val="001137E7"/>
    <w:rsid w:val="001148CF"/>
    <w:rsid w:val="001148E3"/>
    <w:rsid w:val="0011563B"/>
    <w:rsid w:val="00115E05"/>
    <w:rsid w:val="001163A8"/>
    <w:rsid w:val="0011668E"/>
    <w:rsid w:val="001169F8"/>
    <w:rsid w:val="00116BDC"/>
    <w:rsid w:val="001178E8"/>
    <w:rsid w:val="00117E11"/>
    <w:rsid w:val="0012092A"/>
    <w:rsid w:val="00120FBD"/>
    <w:rsid w:val="001215D8"/>
    <w:rsid w:val="0012176C"/>
    <w:rsid w:val="00121DD2"/>
    <w:rsid w:val="00122130"/>
    <w:rsid w:val="001221D6"/>
    <w:rsid w:val="00122595"/>
    <w:rsid w:val="00123053"/>
    <w:rsid w:val="0012400A"/>
    <w:rsid w:val="0012404D"/>
    <w:rsid w:val="0012459A"/>
    <w:rsid w:val="0012513E"/>
    <w:rsid w:val="001254A2"/>
    <w:rsid w:val="0012562A"/>
    <w:rsid w:val="001258FE"/>
    <w:rsid w:val="00126333"/>
    <w:rsid w:val="001267B8"/>
    <w:rsid w:val="00127C7E"/>
    <w:rsid w:val="00130C35"/>
    <w:rsid w:val="00130E26"/>
    <w:rsid w:val="00130FF1"/>
    <w:rsid w:val="00131092"/>
    <w:rsid w:val="00131CE8"/>
    <w:rsid w:val="00132468"/>
    <w:rsid w:val="0013287C"/>
    <w:rsid w:val="001335FF"/>
    <w:rsid w:val="00133F0C"/>
    <w:rsid w:val="00133F84"/>
    <w:rsid w:val="001349AC"/>
    <w:rsid w:val="0013562B"/>
    <w:rsid w:val="00135919"/>
    <w:rsid w:val="001359BC"/>
    <w:rsid w:val="00135A74"/>
    <w:rsid w:val="001360D0"/>
    <w:rsid w:val="001363E2"/>
    <w:rsid w:val="001367BA"/>
    <w:rsid w:val="00137E76"/>
    <w:rsid w:val="00137F30"/>
    <w:rsid w:val="00140465"/>
    <w:rsid w:val="0014201F"/>
    <w:rsid w:val="0014255E"/>
    <w:rsid w:val="0014326B"/>
    <w:rsid w:val="00143427"/>
    <w:rsid w:val="00143652"/>
    <w:rsid w:val="00143933"/>
    <w:rsid w:val="00143E9E"/>
    <w:rsid w:val="001441FF"/>
    <w:rsid w:val="00144870"/>
    <w:rsid w:val="001459A9"/>
    <w:rsid w:val="00145B7E"/>
    <w:rsid w:val="00146448"/>
    <w:rsid w:val="001469C4"/>
    <w:rsid w:val="001470B4"/>
    <w:rsid w:val="00147262"/>
    <w:rsid w:val="00150913"/>
    <w:rsid w:val="001511E3"/>
    <w:rsid w:val="001514FF"/>
    <w:rsid w:val="00151DF6"/>
    <w:rsid w:val="0015237A"/>
    <w:rsid w:val="0015241A"/>
    <w:rsid w:val="00152486"/>
    <w:rsid w:val="00152D02"/>
    <w:rsid w:val="001535B8"/>
    <w:rsid w:val="001539CC"/>
    <w:rsid w:val="001547F0"/>
    <w:rsid w:val="00154E76"/>
    <w:rsid w:val="0015586A"/>
    <w:rsid w:val="00155C31"/>
    <w:rsid w:val="001567BE"/>
    <w:rsid w:val="00156B70"/>
    <w:rsid w:val="00160851"/>
    <w:rsid w:val="00160A87"/>
    <w:rsid w:val="00160F8B"/>
    <w:rsid w:val="00160FA5"/>
    <w:rsid w:val="001611AD"/>
    <w:rsid w:val="00161C50"/>
    <w:rsid w:val="0016414B"/>
    <w:rsid w:val="0016455D"/>
    <w:rsid w:val="0016474A"/>
    <w:rsid w:val="00164B9B"/>
    <w:rsid w:val="00164BCF"/>
    <w:rsid w:val="00164CA0"/>
    <w:rsid w:val="00165956"/>
    <w:rsid w:val="00167EB7"/>
    <w:rsid w:val="0017007F"/>
    <w:rsid w:val="00170C4F"/>
    <w:rsid w:val="00170C53"/>
    <w:rsid w:val="00170C8E"/>
    <w:rsid w:val="00171247"/>
    <w:rsid w:val="001712FD"/>
    <w:rsid w:val="00172C32"/>
    <w:rsid w:val="00173115"/>
    <w:rsid w:val="001739EC"/>
    <w:rsid w:val="00174031"/>
    <w:rsid w:val="00174C95"/>
    <w:rsid w:val="00174FF2"/>
    <w:rsid w:val="001762A8"/>
    <w:rsid w:val="001762E2"/>
    <w:rsid w:val="00176817"/>
    <w:rsid w:val="0017693B"/>
    <w:rsid w:val="00176EF1"/>
    <w:rsid w:val="00177395"/>
    <w:rsid w:val="00177EF8"/>
    <w:rsid w:val="00180BA6"/>
    <w:rsid w:val="00181441"/>
    <w:rsid w:val="00181AC2"/>
    <w:rsid w:val="00181DD2"/>
    <w:rsid w:val="00181FC3"/>
    <w:rsid w:val="00182677"/>
    <w:rsid w:val="00182D50"/>
    <w:rsid w:val="001830F8"/>
    <w:rsid w:val="00183710"/>
    <w:rsid w:val="00184C71"/>
    <w:rsid w:val="00184DB9"/>
    <w:rsid w:val="00185446"/>
    <w:rsid w:val="00185C11"/>
    <w:rsid w:val="0018645A"/>
    <w:rsid w:val="0018660F"/>
    <w:rsid w:val="0018662F"/>
    <w:rsid w:val="00187147"/>
    <w:rsid w:val="001871E5"/>
    <w:rsid w:val="00187827"/>
    <w:rsid w:val="0018784A"/>
    <w:rsid w:val="00187DE8"/>
    <w:rsid w:val="00190309"/>
    <w:rsid w:val="00191663"/>
    <w:rsid w:val="00191B78"/>
    <w:rsid w:val="00192278"/>
    <w:rsid w:val="0019251C"/>
    <w:rsid w:val="00192571"/>
    <w:rsid w:val="001929FA"/>
    <w:rsid w:val="001936B0"/>
    <w:rsid w:val="001936B6"/>
    <w:rsid w:val="001937AA"/>
    <w:rsid w:val="00193A5A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5B63"/>
    <w:rsid w:val="00195B7E"/>
    <w:rsid w:val="001961C9"/>
    <w:rsid w:val="001965D9"/>
    <w:rsid w:val="00196B5E"/>
    <w:rsid w:val="0019713D"/>
    <w:rsid w:val="001972DD"/>
    <w:rsid w:val="00197796"/>
    <w:rsid w:val="00197F92"/>
    <w:rsid w:val="001A037A"/>
    <w:rsid w:val="001A0734"/>
    <w:rsid w:val="001A0BBA"/>
    <w:rsid w:val="001A0E94"/>
    <w:rsid w:val="001A10DC"/>
    <w:rsid w:val="001A148B"/>
    <w:rsid w:val="001A242B"/>
    <w:rsid w:val="001A272D"/>
    <w:rsid w:val="001A2DFD"/>
    <w:rsid w:val="001A326B"/>
    <w:rsid w:val="001A3400"/>
    <w:rsid w:val="001A3489"/>
    <w:rsid w:val="001A3D13"/>
    <w:rsid w:val="001A4054"/>
    <w:rsid w:val="001A423F"/>
    <w:rsid w:val="001A4871"/>
    <w:rsid w:val="001A50B2"/>
    <w:rsid w:val="001A5351"/>
    <w:rsid w:val="001A564C"/>
    <w:rsid w:val="001A564F"/>
    <w:rsid w:val="001A5A57"/>
    <w:rsid w:val="001A5B37"/>
    <w:rsid w:val="001A5CC6"/>
    <w:rsid w:val="001A5FA1"/>
    <w:rsid w:val="001A6685"/>
    <w:rsid w:val="001A67DE"/>
    <w:rsid w:val="001A704D"/>
    <w:rsid w:val="001A7115"/>
    <w:rsid w:val="001A7497"/>
    <w:rsid w:val="001A7ABF"/>
    <w:rsid w:val="001B096F"/>
    <w:rsid w:val="001B1234"/>
    <w:rsid w:val="001B1526"/>
    <w:rsid w:val="001B1A02"/>
    <w:rsid w:val="001B25CB"/>
    <w:rsid w:val="001B3A75"/>
    <w:rsid w:val="001B46B1"/>
    <w:rsid w:val="001B4904"/>
    <w:rsid w:val="001B5B47"/>
    <w:rsid w:val="001B6072"/>
    <w:rsid w:val="001B63BA"/>
    <w:rsid w:val="001B664E"/>
    <w:rsid w:val="001B7BC9"/>
    <w:rsid w:val="001B7C2B"/>
    <w:rsid w:val="001C0408"/>
    <w:rsid w:val="001C0899"/>
    <w:rsid w:val="001C0C2F"/>
    <w:rsid w:val="001C13ED"/>
    <w:rsid w:val="001C1AEE"/>
    <w:rsid w:val="001C1D99"/>
    <w:rsid w:val="001C1DEC"/>
    <w:rsid w:val="001C1F25"/>
    <w:rsid w:val="001C36A5"/>
    <w:rsid w:val="001C41E0"/>
    <w:rsid w:val="001C43FF"/>
    <w:rsid w:val="001C44FC"/>
    <w:rsid w:val="001C550B"/>
    <w:rsid w:val="001C5D33"/>
    <w:rsid w:val="001C7595"/>
    <w:rsid w:val="001C7A63"/>
    <w:rsid w:val="001D1678"/>
    <w:rsid w:val="001D19DA"/>
    <w:rsid w:val="001D1BBA"/>
    <w:rsid w:val="001D21D5"/>
    <w:rsid w:val="001D25A2"/>
    <w:rsid w:val="001D300F"/>
    <w:rsid w:val="001D3053"/>
    <w:rsid w:val="001D33F9"/>
    <w:rsid w:val="001D3A57"/>
    <w:rsid w:val="001D3CB1"/>
    <w:rsid w:val="001D3FF9"/>
    <w:rsid w:val="001D4962"/>
    <w:rsid w:val="001D4AD7"/>
    <w:rsid w:val="001D5471"/>
    <w:rsid w:val="001D5C4E"/>
    <w:rsid w:val="001D62A7"/>
    <w:rsid w:val="001D66AA"/>
    <w:rsid w:val="001D74D3"/>
    <w:rsid w:val="001D7E6D"/>
    <w:rsid w:val="001D7ED0"/>
    <w:rsid w:val="001D7F21"/>
    <w:rsid w:val="001E10DF"/>
    <w:rsid w:val="001E161D"/>
    <w:rsid w:val="001E161F"/>
    <w:rsid w:val="001E1B43"/>
    <w:rsid w:val="001E1B86"/>
    <w:rsid w:val="001E2E25"/>
    <w:rsid w:val="001E31EC"/>
    <w:rsid w:val="001E3372"/>
    <w:rsid w:val="001E369C"/>
    <w:rsid w:val="001E425F"/>
    <w:rsid w:val="001E42DE"/>
    <w:rsid w:val="001E4DA9"/>
    <w:rsid w:val="001E513B"/>
    <w:rsid w:val="001E564A"/>
    <w:rsid w:val="001E5A71"/>
    <w:rsid w:val="001E5BA5"/>
    <w:rsid w:val="001E5E27"/>
    <w:rsid w:val="001E5E85"/>
    <w:rsid w:val="001E62D4"/>
    <w:rsid w:val="001E6392"/>
    <w:rsid w:val="001E65F7"/>
    <w:rsid w:val="001E6B96"/>
    <w:rsid w:val="001E70B5"/>
    <w:rsid w:val="001E7486"/>
    <w:rsid w:val="001E7A93"/>
    <w:rsid w:val="001E7C74"/>
    <w:rsid w:val="001F0E8F"/>
    <w:rsid w:val="001F1222"/>
    <w:rsid w:val="001F1697"/>
    <w:rsid w:val="001F1AB0"/>
    <w:rsid w:val="001F2522"/>
    <w:rsid w:val="001F25FC"/>
    <w:rsid w:val="001F2ABC"/>
    <w:rsid w:val="001F2B23"/>
    <w:rsid w:val="001F310D"/>
    <w:rsid w:val="001F35A4"/>
    <w:rsid w:val="001F37A9"/>
    <w:rsid w:val="001F3A8A"/>
    <w:rsid w:val="001F3B5A"/>
    <w:rsid w:val="001F4705"/>
    <w:rsid w:val="001F5B79"/>
    <w:rsid w:val="001F627C"/>
    <w:rsid w:val="001F6556"/>
    <w:rsid w:val="001F6F7D"/>
    <w:rsid w:val="00200371"/>
    <w:rsid w:val="00200824"/>
    <w:rsid w:val="00200AC9"/>
    <w:rsid w:val="002011FD"/>
    <w:rsid w:val="002017EC"/>
    <w:rsid w:val="0020194B"/>
    <w:rsid w:val="00201D66"/>
    <w:rsid w:val="00202764"/>
    <w:rsid w:val="00203FCF"/>
    <w:rsid w:val="0020498B"/>
    <w:rsid w:val="002063C2"/>
    <w:rsid w:val="0020671C"/>
    <w:rsid w:val="00210182"/>
    <w:rsid w:val="002113C4"/>
    <w:rsid w:val="00211664"/>
    <w:rsid w:val="00211857"/>
    <w:rsid w:val="00211D70"/>
    <w:rsid w:val="00212AB9"/>
    <w:rsid w:val="002136C2"/>
    <w:rsid w:val="0021373C"/>
    <w:rsid w:val="00213E6B"/>
    <w:rsid w:val="00213EA2"/>
    <w:rsid w:val="002143FB"/>
    <w:rsid w:val="00214728"/>
    <w:rsid w:val="00214C52"/>
    <w:rsid w:val="00214E59"/>
    <w:rsid w:val="002155BA"/>
    <w:rsid w:val="002157EE"/>
    <w:rsid w:val="0021600F"/>
    <w:rsid w:val="00216B1B"/>
    <w:rsid w:val="002170CE"/>
    <w:rsid w:val="0021712A"/>
    <w:rsid w:val="002179A0"/>
    <w:rsid w:val="0022007D"/>
    <w:rsid w:val="002204CA"/>
    <w:rsid w:val="002205D5"/>
    <w:rsid w:val="00220BE2"/>
    <w:rsid w:val="002212B3"/>
    <w:rsid w:val="00221357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3780"/>
    <w:rsid w:val="002243D6"/>
    <w:rsid w:val="00224631"/>
    <w:rsid w:val="00225121"/>
    <w:rsid w:val="00225602"/>
    <w:rsid w:val="00225862"/>
    <w:rsid w:val="00225FD2"/>
    <w:rsid w:val="002265C9"/>
    <w:rsid w:val="00226BA7"/>
    <w:rsid w:val="00226BAF"/>
    <w:rsid w:val="00226D05"/>
    <w:rsid w:val="00230AF3"/>
    <w:rsid w:val="00230C4A"/>
    <w:rsid w:val="002312D9"/>
    <w:rsid w:val="002318EF"/>
    <w:rsid w:val="00231E91"/>
    <w:rsid w:val="0023302C"/>
    <w:rsid w:val="0023372B"/>
    <w:rsid w:val="002343C7"/>
    <w:rsid w:val="00234BB5"/>
    <w:rsid w:val="00235CA7"/>
    <w:rsid w:val="00236038"/>
    <w:rsid w:val="0023606A"/>
    <w:rsid w:val="0023607A"/>
    <w:rsid w:val="0023718F"/>
    <w:rsid w:val="00241A61"/>
    <w:rsid w:val="00242136"/>
    <w:rsid w:val="002427D4"/>
    <w:rsid w:val="00242BEB"/>
    <w:rsid w:val="00243DEA"/>
    <w:rsid w:val="00243E80"/>
    <w:rsid w:val="00244E0D"/>
    <w:rsid w:val="0024553E"/>
    <w:rsid w:val="00245804"/>
    <w:rsid w:val="00246095"/>
    <w:rsid w:val="002460A0"/>
    <w:rsid w:val="00246D4E"/>
    <w:rsid w:val="00246FAA"/>
    <w:rsid w:val="00250685"/>
    <w:rsid w:val="00250B6B"/>
    <w:rsid w:val="00251291"/>
    <w:rsid w:val="00251C12"/>
    <w:rsid w:val="00251D1D"/>
    <w:rsid w:val="00252086"/>
    <w:rsid w:val="00252E1F"/>
    <w:rsid w:val="00252FA3"/>
    <w:rsid w:val="0025318F"/>
    <w:rsid w:val="00253222"/>
    <w:rsid w:val="002540D1"/>
    <w:rsid w:val="00254518"/>
    <w:rsid w:val="0025460F"/>
    <w:rsid w:val="002546DD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73E9"/>
    <w:rsid w:val="00257B0B"/>
    <w:rsid w:val="00257DBD"/>
    <w:rsid w:val="00257F5D"/>
    <w:rsid w:val="00260496"/>
    <w:rsid w:val="0026081C"/>
    <w:rsid w:val="00260927"/>
    <w:rsid w:val="00260B86"/>
    <w:rsid w:val="00261164"/>
    <w:rsid w:val="0026138E"/>
    <w:rsid w:val="00261D5A"/>
    <w:rsid w:val="00262AE1"/>
    <w:rsid w:val="00262CB7"/>
    <w:rsid w:val="00262ED8"/>
    <w:rsid w:val="00263199"/>
    <w:rsid w:val="00263CAC"/>
    <w:rsid w:val="0026480F"/>
    <w:rsid w:val="00265013"/>
    <w:rsid w:val="0026539B"/>
    <w:rsid w:val="00265F57"/>
    <w:rsid w:val="00266773"/>
    <w:rsid w:val="002672FD"/>
    <w:rsid w:val="0026797A"/>
    <w:rsid w:val="00267C7E"/>
    <w:rsid w:val="00267F51"/>
    <w:rsid w:val="0027033F"/>
    <w:rsid w:val="002713E6"/>
    <w:rsid w:val="00271585"/>
    <w:rsid w:val="002718F8"/>
    <w:rsid w:val="00272675"/>
    <w:rsid w:val="002732CE"/>
    <w:rsid w:val="00273C2F"/>
    <w:rsid w:val="00274568"/>
    <w:rsid w:val="0027540B"/>
    <w:rsid w:val="0027576B"/>
    <w:rsid w:val="002758A0"/>
    <w:rsid w:val="00275A52"/>
    <w:rsid w:val="00275BC6"/>
    <w:rsid w:val="0027723C"/>
    <w:rsid w:val="00277447"/>
    <w:rsid w:val="002802DA"/>
    <w:rsid w:val="002813CB"/>
    <w:rsid w:val="00281423"/>
    <w:rsid w:val="00281485"/>
    <w:rsid w:val="00281562"/>
    <w:rsid w:val="002817BD"/>
    <w:rsid w:val="00281CF1"/>
    <w:rsid w:val="00283C2C"/>
    <w:rsid w:val="002841BA"/>
    <w:rsid w:val="00284272"/>
    <w:rsid w:val="0028470F"/>
    <w:rsid w:val="0028488E"/>
    <w:rsid w:val="00284AB1"/>
    <w:rsid w:val="00284ED2"/>
    <w:rsid w:val="002851CE"/>
    <w:rsid w:val="002853C8"/>
    <w:rsid w:val="00285C0D"/>
    <w:rsid w:val="002867E9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8D5"/>
    <w:rsid w:val="00293081"/>
    <w:rsid w:val="002934EE"/>
    <w:rsid w:val="00293A7F"/>
    <w:rsid w:val="00293E01"/>
    <w:rsid w:val="00294C00"/>
    <w:rsid w:val="0029530E"/>
    <w:rsid w:val="00295C32"/>
    <w:rsid w:val="00295FC5"/>
    <w:rsid w:val="00296479"/>
    <w:rsid w:val="0029673D"/>
    <w:rsid w:val="002969AE"/>
    <w:rsid w:val="00297BD7"/>
    <w:rsid w:val="00297BEB"/>
    <w:rsid w:val="002A0099"/>
    <w:rsid w:val="002A08BF"/>
    <w:rsid w:val="002A097C"/>
    <w:rsid w:val="002A118B"/>
    <w:rsid w:val="002A15A5"/>
    <w:rsid w:val="002A15EC"/>
    <w:rsid w:val="002A1EFA"/>
    <w:rsid w:val="002A1F70"/>
    <w:rsid w:val="002A29CB"/>
    <w:rsid w:val="002A29D3"/>
    <w:rsid w:val="002A2EE7"/>
    <w:rsid w:val="002A36DF"/>
    <w:rsid w:val="002A3BDE"/>
    <w:rsid w:val="002A4729"/>
    <w:rsid w:val="002A4917"/>
    <w:rsid w:val="002A493C"/>
    <w:rsid w:val="002A59D4"/>
    <w:rsid w:val="002A6112"/>
    <w:rsid w:val="002A6458"/>
    <w:rsid w:val="002A64A6"/>
    <w:rsid w:val="002A65E8"/>
    <w:rsid w:val="002A6DC3"/>
    <w:rsid w:val="002A6E81"/>
    <w:rsid w:val="002B0659"/>
    <w:rsid w:val="002B2435"/>
    <w:rsid w:val="002B24CB"/>
    <w:rsid w:val="002B28C6"/>
    <w:rsid w:val="002B2F3A"/>
    <w:rsid w:val="002B3405"/>
    <w:rsid w:val="002B351E"/>
    <w:rsid w:val="002B366D"/>
    <w:rsid w:val="002B37EE"/>
    <w:rsid w:val="002B3F95"/>
    <w:rsid w:val="002B4446"/>
    <w:rsid w:val="002B451C"/>
    <w:rsid w:val="002B454B"/>
    <w:rsid w:val="002B456B"/>
    <w:rsid w:val="002B5165"/>
    <w:rsid w:val="002B5C79"/>
    <w:rsid w:val="002B67E3"/>
    <w:rsid w:val="002B6936"/>
    <w:rsid w:val="002B6A29"/>
    <w:rsid w:val="002B6A3E"/>
    <w:rsid w:val="002B7006"/>
    <w:rsid w:val="002B7124"/>
    <w:rsid w:val="002B72EF"/>
    <w:rsid w:val="002B73F8"/>
    <w:rsid w:val="002B756D"/>
    <w:rsid w:val="002B7636"/>
    <w:rsid w:val="002B7722"/>
    <w:rsid w:val="002B77AA"/>
    <w:rsid w:val="002C1102"/>
    <w:rsid w:val="002C12BF"/>
    <w:rsid w:val="002C2685"/>
    <w:rsid w:val="002C2A78"/>
    <w:rsid w:val="002C3226"/>
    <w:rsid w:val="002C3634"/>
    <w:rsid w:val="002C3A2F"/>
    <w:rsid w:val="002C3C28"/>
    <w:rsid w:val="002C461C"/>
    <w:rsid w:val="002C50D9"/>
    <w:rsid w:val="002C5955"/>
    <w:rsid w:val="002C5D22"/>
    <w:rsid w:val="002C5FD0"/>
    <w:rsid w:val="002C6252"/>
    <w:rsid w:val="002C6CEC"/>
    <w:rsid w:val="002C7308"/>
    <w:rsid w:val="002C7ADC"/>
    <w:rsid w:val="002C7C1D"/>
    <w:rsid w:val="002D03E8"/>
    <w:rsid w:val="002D0F28"/>
    <w:rsid w:val="002D1049"/>
    <w:rsid w:val="002D18DD"/>
    <w:rsid w:val="002D2038"/>
    <w:rsid w:val="002D240D"/>
    <w:rsid w:val="002D32AC"/>
    <w:rsid w:val="002D3807"/>
    <w:rsid w:val="002D3BC1"/>
    <w:rsid w:val="002D54DF"/>
    <w:rsid w:val="002D5C93"/>
    <w:rsid w:val="002D5E29"/>
    <w:rsid w:val="002D73AD"/>
    <w:rsid w:val="002E0097"/>
    <w:rsid w:val="002E0F86"/>
    <w:rsid w:val="002E1CEB"/>
    <w:rsid w:val="002E1D0C"/>
    <w:rsid w:val="002E1DE2"/>
    <w:rsid w:val="002E223E"/>
    <w:rsid w:val="002E2759"/>
    <w:rsid w:val="002E2FAA"/>
    <w:rsid w:val="002E324C"/>
    <w:rsid w:val="002E3A04"/>
    <w:rsid w:val="002E4687"/>
    <w:rsid w:val="002E54E3"/>
    <w:rsid w:val="002E5675"/>
    <w:rsid w:val="002E6431"/>
    <w:rsid w:val="002E6B6D"/>
    <w:rsid w:val="002E6FEE"/>
    <w:rsid w:val="002E72BD"/>
    <w:rsid w:val="002E7A77"/>
    <w:rsid w:val="002F0098"/>
    <w:rsid w:val="002F0A99"/>
    <w:rsid w:val="002F1488"/>
    <w:rsid w:val="002F1754"/>
    <w:rsid w:val="002F175B"/>
    <w:rsid w:val="002F1A77"/>
    <w:rsid w:val="002F1D12"/>
    <w:rsid w:val="002F3098"/>
    <w:rsid w:val="002F37AB"/>
    <w:rsid w:val="002F38BB"/>
    <w:rsid w:val="002F4958"/>
    <w:rsid w:val="002F5002"/>
    <w:rsid w:val="002F5AB8"/>
    <w:rsid w:val="002F5F6F"/>
    <w:rsid w:val="002F675E"/>
    <w:rsid w:val="002F68C8"/>
    <w:rsid w:val="002F6C3A"/>
    <w:rsid w:val="002F6CFB"/>
    <w:rsid w:val="002F78AF"/>
    <w:rsid w:val="002F78CD"/>
    <w:rsid w:val="00300455"/>
    <w:rsid w:val="00300AA7"/>
    <w:rsid w:val="00300D8C"/>
    <w:rsid w:val="00300F3C"/>
    <w:rsid w:val="00301358"/>
    <w:rsid w:val="0030154F"/>
    <w:rsid w:val="00301A8F"/>
    <w:rsid w:val="00302049"/>
    <w:rsid w:val="0030250D"/>
    <w:rsid w:val="00302769"/>
    <w:rsid w:val="00302872"/>
    <w:rsid w:val="00302A6C"/>
    <w:rsid w:val="00302DCD"/>
    <w:rsid w:val="003036A3"/>
    <w:rsid w:val="003037A8"/>
    <w:rsid w:val="00303ADF"/>
    <w:rsid w:val="00304BAC"/>
    <w:rsid w:val="00305C8B"/>
    <w:rsid w:val="00306C6C"/>
    <w:rsid w:val="00306EEF"/>
    <w:rsid w:val="00307264"/>
    <w:rsid w:val="00307747"/>
    <w:rsid w:val="00307925"/>
    <w:rsid w:val="00307EE2"/>
    <w:rsid w:val="00310B13"/>
    <w:rsid w:val="00311078"/>
    <w:rsid w:val="00311495"/>
    <w:rsid w:val="00311712"/>
    <w:rsid w:val="003128E8"/>
    <w:rsid w:val="003133F4"/>
    <w:rsid w:val="00313D97"/>
    <w:rsid w:val="00314115"/>
    <w:rsid w:val="003143B9"/>
    <w:rsid w:val="00314A2B"/>
    <w:rsid w:val="00314C31"/>
    <w:rsid w:val="00315569"/>
    <w:rsid w:val="00315A94"/>
    <w:rsid w:val="00315BD9"/>
    <w:rsid w:val="00315CB4"/>
    <w:rsid w:val="00315E71"/>
    <w:rsid w:val="003161CA"/>
    <w:rsid w:val="003165B9"/>
    <w:rsid w:val="003168A5"/>
    <w:rsid w:val="00316DF9"/>
    <w:rsid w:val="003175F1"/>
    <w:rsid w:val="00317D44"/>
    <w:rsid w:val="00320A63"/>
    <w:rsid w:val="00320A71"/>
    <w:rsid w:val="003210AB"/>
    <w:rsid w:val="00321106"/>
    <w:rsid w:val="00321801"/>
    <w:rsid w:val="00321AC7"/>
    <w:rsid w:val="00321BF5"/>
    <w:rsid w:val="00321D2B"/>
    <w:rsid w:val="003227CE"/>
    <w:rsid w:val="003238E3"/>
    <w:rsid w:val="00323B01"/>
    <w:rsid w:val="00324E40"/>
    <w:rsid w:val="00324F7C"/>
    <w:rsid w:val="00325031"/>
    <w:rsid w:val="00325AAB"/>
    <w:rsid w:val="00325D19"/>
    <w:rsid w:val="003260F8"/>
    <w:rsid w:val="00326320"/>
    <w:rsid w:val="003269AD"/>
    <w:rsid w:val="003275E4"/>
    <w:rsid w:val="003305C0"/>
    <w:rsid w:val="0033070E"/>
    <w:rsid w:val="00330A18"/>
    <w:rsid w:val="00330D4B"/>
    <w:rsid w:val="003311FE"/>
    <w:rsid w:val="0033151E"/>
    <w:rsid w:val="00331E16"/>
    <w:rsid w:val="003332A3"/>
    <w:rsid w:val="003333C1"/>
    <w:rsid w:val="00333F17"/>
    <w:rsid w:val="00333F3A"/>
    <w:rsid w:val="003346B1"/>
    <w:rsid w:val="003347E7"/>
    <w:rsid w:val="00334EC7"/>
    <w:rsid w:val="0033539A"/>
    <w:rsid w:val="00336308"/>
    <w:rsid w:val="00336848"/>
    <w:rsid w:val="00336954"/>
    <w:rsid w:val="00336CC7"/>
    <w:rsid w:val="003375FD"/>
    <w:rsid w:val="00337F6F"/>
    <w:rsid w:val="00340D47"/>
    <w:rsid w:val="00340F42"/>
    <w:rsid w:val="00341C1F"/>
    <w:rsid w:val="00341FEF"/>
    <w:rsid w:val="00342279"/>
    <w:rsid w:val="003422DB"/>
    <w:rsid w:val="00342630"/>
    <w:rsid w:val="00342673"/>
    <w:rsid w:val="003427CC"/>
    <w:rsid w:val="00343EE4"/>
    <w:rsid w:val="00344DA8"/>
    <w:rsid w:val="0034596E"/>
    <w:rsid w:val="00346835"/>
    <w:rsid w:val="00346F13"/>
    <w:rsid w:val="00347354"/>
    <w:rsid w:val="00347947"/>
    <w:rsid w:val="00347D75"/>
    <w:rsid w:val="00350720"/>
    <w:rsid w:val="003512EA"/>
    <w:rsid w:val="003519BA"/>
    <w:rsid w:val="00351A7E"/>
    <w:rsid w:val="00352946"/>
    <w:rsid w:val="00352F00"/>
    <w:rsid w:val="003533A6"/>
    <w:rsid w:val="0035395F"/>
    <w:rsid w:val="00353CFC"/>
    <w:rsid w:val="003546D8"/>
    <w:rsid w:val="00354858"/>
    <w:rsid w:val="00354F6C"/>
    <w:rsid w:val="00355C27"/>
    <w:rsid w:val="00356ABB"/>
    <w:rsid w:val="0035730C"/>
    <w:rsid w:val="00357917"/>
    <w:rsid w:val="00357ABD"/>
    <w:rsid w:val="003618B9"/>
    <w:rsid w:val="00362226"/>
    <w:rsid w:val="0036298B"/>
    <w:rsid w:val="00362A11"/>
    <w:rsid w:val="00362B75"/>
    <w:rsid w:val="00362D6C"/>
    <w:rsid w:val="00362FA5"/>
    <w:rsid w:val="00363602"/>
    <w:rsid w:val="003638B3"/>
    <w:rsid w:val="00363F94"/>
    <w:rsid w:val="00364058"/>
    <w:rsid w:val="00364196"/>
    <w:rsid w:val="003642DD"/>
    <w:rsid w:val="00364E77"/>
    <w:rsid w:val="00365487"/>
    <w:rsid w:val="0036599F"/>
    <w:rsid w:val="00365BB7"/>
    <w:rsid w:val="00365DEB"/>
    <w:rsid w:val="00365E61"/>
    <w:rsid w:val="00365F32"/>
    <w:rsid w:val="00367462"/>
    <w:rsid w:val="003677C8"/>
    <w:rsid w:val="00367AD0"/>
    <w:rsid w:val="003701D7"/>
    <w:rsid w:val="00370ADB"/>
    <w:rsid w:val="00370BAC"/>
    <w:rsid w:val="0037154D"/>
    <w:rsid w:val="003719C4"/>
    <w:rsid w:val="003720DF"/>
    <w:rsid w:val="00372ADB"/>
    <w:rsid w:val="00372AE3"/>
    <w:rsid w:val="0037381C"/>
    <w:rsid w:val="0037392B"/>
    <w:rsid w:val="00373DF0"/>
    <w:rsid w:val="00373FB2"/>
    <w:rsid w:val="00374841"/>
    <w:rsid w:val="00374D11"/>
    <w:rsid w:val="00374F7E"/>
    <w:rsid w:val="00375504"/>
    <w:rsid w:val="00375647"/>
    <w:rsid w:val="00375A72"/>
    <w:rsid w:val="00375E0B"/>
    <w:rsid w:val="00380521"/>
    <w:rsid w:val="0038096A"/>
    <w:rsid w:val="00380B05"/>
    <w:rsid w:val="00380B56"/>
    <w:rsid w:val="00380FA9"/>
    <w:rsid w:val="00381A37"/>
    <w:rsid w:val="00381BE6"/>
    <w:rsid w:val="00381DDB"/>
    <w:rsid w:val="00381FC2"/>
    <w:rsid w:val="00382159"/>
    <w:rsid w:val="0038285B"/>
    <w:rsid w:val="00382889"/>
    <w:rsid w:val="00383057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B15"/>
    <w:rsid w:val="0038616E"/>
    <w:rsid w:val="0038763B"/>
    <w:rsid w:val="00390143"/>
    <w:rsid w:val="0039062E"/>
    <w:rsid w:val="00390BF6"/>
    <w:rsid w:val="003912CD"/>
    <w:rsid w:val="0039207E"/>
    <w:rsid w:val="00392D55"/>
    <w:rsid w:val="00393231"/>
    <w:rsid w:val="00393672"/>
    <w:rsid w:val="003938B3"/>
    <w:rsid w:val="00394367"/>
    <w:rsid w:val="003944A2"/>
    <w:rsid w:val="00394671"/>
    <w:rsid w:val="00394713"/>
    <w:rsid w:val="003947A2"/>
    <w:rsid w:val="003948F5"/>
    <w:rsid w:val="0039589D"/>
    <w:rsid w:val="00395A7B"/>
    <w:rsid w:val="00395B5D"/>
    <w:rsid w:val="00395BD9"/>
    <w:rsid w:val="00395C97"/>
    <w:rsid w:val="00395FB8"/>
    <w:rsid w:val="003A0236"/>
    <w:rsid w:val="003A031B"/>
    <w:rsid w:val="003A0911"/>
    <w:rsid w:val="003A09CA"/>
    <w:rsid w:val="003A1D36"/>
    <w:rsid w:val="003A2586"/>
    <w:rsid w:val="003A2C29"/>
    <w:rsid w:val="003A2F8F"/>
    <w:rsid w:val="003A31F8"/>
    <w:rsid w:val="003A3291"/>
    <w:rsid w:val="003A34F5"/>
    <w:rsid w:val="003A3647"/>
    <w:rsid w:val="003A37BD"/>
    <w:rsid w:val="003A3B6D"/>
    <w:rsid w:val="003A4091"/>
    <w:rsid w:val="003A45B4"/>
    <w:rsid w:val="003A4A2F"/>
    <w:rsid w:val="003A513E"/>
    <w:rsid w:val="003A538E"/>
    <w:rsid w:val="003A558D"/>
    <w:rsid w:val="003A62D9"/>
    <w:rsid w:val="003A6399"/>
    <w:rsid w:val="003A77F9"/>
    <w:rsid w:val="003A7D3D"/>
    <w:rsid w:val="003A7DA1"/>
    <w:rsid w:val="003B02E5"/>
    <w:rsid w:val="003B14A6"/>
    <w:rsid w:val="003B1DDA"/>
    <w:rsid w:val="003B21CE"/>
    <w:rsid w:val="003B2726"/>
    <w:rsid w:val="003B29E1"/>
    <w:rsid w:val="003B2A1B"/>
    <w:rsid w:val="003B3297"/>
    <w:rsid w:val="003B381D"/>
    <w:rsid w:val="003B39C6"/>
    <w:rsid w:val="003B3BC9"/>
    <w:rsid w:val="003B3C2E"/>
    <w:rsid w:val="003B3CF1"/>
    <w:rsid w:val="003B43DE"/>
    <w:rsid w:val="003B4649"/>
    <w:rsid w:val="003B4DBC"/>
    <w:rsid w:val="003B57F1"/>
    <w:rsid w:val="003B59D1"/>
    <w:rsid w:val="003B65E8"/>
    <w:rsid w:val="003B6DBE"/>
    <w:rsid w:val="003B764B"/>
    <w:rsid w:val="003B7981"/>
    <w:rsid w:val="003B7EEB"/>
    <w:rsid w:val="003C08DC"/>
    <w:rsid w:val="003C18F3"/>
    <w:rsid w:val="003C197A"/>
    <w:rsid w:val="003C2492"/>
    <w:rsid w:val="003C2CA3"/>
    <w:rsid w:val="003C3C02"/>
    <w:rsid w:val="003C48CB"/>
    <w:rsid w:val="003C5798"/>
    <w:rsid w:val="003C582C"/>
    <w:rsid w:val="003C636D"/>
    <w:rsid w:val="003C69CE"/>
    <w:rsid w:val="003C6E98"/>
    <w:rsid w:val="003C6F0D"/>
    <w:rsid w:val="003C7FD5"/>
    <w:rsid w:val="003D0877"/>
    <w:rsid w:val="003D0B1A"/>
    <w:rsid w:val="003D0C37"/>
    <w:rsid w:val="003D0D53"/>
    <w:rsid w:val="003D13C9"/>
    <w:rsid w:val="003D1B51"/>
    <w:rsid w:val="003D1DE0"/>
    <w:rsid w:val="003D237C"/>
    <w:rsid w:val="003D2F9A"/>
    <w:rsid w:val="003D3794"/>
    <w:rsid w:val="003D37E2"/>
    <w:rsid w:val="003D3C4E"/>
    <w:rsid w:val="003D4D40"/>
    <w:rsid w:val="003D4F7E"/>
    <w:rsid w:val="003D4FAE"/>
    <w:rsid w:val="003D54E1"/>
    <w:rsid w:val="003D5A65"/>
    <w:rsid w:val="003D6661"/>
    <w:rsid w:val="003D6C77"/>
    <w:rsid w:val="003D7352"/>
    <w:rsid w:val="003D7A85"/>
    <w:rsid w:val="003D7F08"/>
    <w:rsid w:val="003E00B9"/>
    <w:rsid w:val="003E0290"/>
    <w:rsid w:val="003E05C5"/>
    <w:rsid w:val="003E0A0B"/>
    <w:rsid w:val="003E0DF1"/>
    <w:rsid w:val="003E1170"/>
    <w:rsid w:val="003E1E60"/>
    <w:rsid w:val="003E202C"/>
    <w:rsid w:val="003E2494"/>
    <w:rsid w:val="003E2A78"/>
    <w:rsid w:val="003E2B0A"/>
    <w:rsid w:val="003E2FE2"/>
    <w:rsid w:val="003E334C"/>
    <w:rsid w:val="003E33D6"/>
    <w:rsid w:val="003E342B"/>
    <w:rsid w:val="003E35A9"/>
    <w:rsid w:val="003E5D2A"/>
    <w:rsid w:val="003E5F0B"/>
    <w:rsid w:val="003E624C"/>
    <w:rsid w:val="003E6495"/>
    <w:rsid w:val="003E68F0"/>
    <w:rsid w:val="003E6E3D"/>
    <w:rsid w:val="003E75C0"/>
    <w:rsid w:val="003E76B8"/>
    <w:rsid w:val="003E7880"/>
    <w:rsid w:val="003F0002"/>
    <w:rsid w:val="003F06C2"/>
    <w:rsid w:val="003F0E66"/>
    <w:rsid w:val="003F120E"/>
    <w:rsid w:val="003F181E"/>
    <w:rsid w:val="003F25BD"/>
    <w:rsid w:val="003F3459"/>
    <w:rsid w:val="003F3FB6"/>
    <w:rsid w:val="003F435C"/>
    <w:rsid w:val="003F469D"/>
    <w:rsid w:val="003F57B3"/>
    <w:rsid w:val="003F5A7A"/>
    <w:rsid w:val="003F6142"/>
    <w:rsid w:val="003F6653"/>
    <w:rsid w:val="003F6C52"/>
    <w:rsid w:val="003F6CBA"/>
    <w:rsid w:val="003F71DF"/>
    <w:rsid w:val="003F7966"/>
    <w:rsid w:val="004004E0"/>
    <w:rsid w:val="00400552"/>
    <w:rsid w:val="004005F0"/>
    <w:rsid w:val="00400C5C"/>
    <w:rsid w:val="00401371"/>
    <w:rsid w:val="0040158E"/>
    <w:rsid w:val="0040199F"/>
    <w:rsid w:val="00401F19"/>
    <w:rsid w:val="00401FF5"/>
    <w:rsid w:val="004020BC"/>
    <w:rsid w:val="00402543"/>
    <w:rsid w:val="0040275A"/>
    <w:rsid w:val="0040298A"/>
    <w:rsid w:val="00402FCE"/>
    <w:rsid w:val="004030B3"/>
    <w:rsid w:val="00403B1D"/>
    <w:rsid w:val="00403CAE"/>
    <w:rsid w:val="00404102"/>
    <w:rsid w:val="00404CEE"/>
    <w:rsid w:val="00404D41"/>
    <w:rsid w:val="00405DC1"/>
    <w:rsid w:val="004060A1"/>
    <w:rsid w:val="00406589"/>
    <w:rsid w:val="004065CC"/>
    <w:rsid w:val="0040667D"/>
    <w:rsid w:val="00407273"/>
    <w:rsid w:val="004077AA"/>
    <w:rsid w:val="0040798C"/>
    <w:rsid w:val="00407E20"/>
    <w:rsid w:val="00410529"/>
    <w:rsid w:val="004109C2"/>
    <w:rsid w:val="0041149D"/>
    <w:rsid w:val="00413358"/>
    <w:rsid w:val="004133FF"/>
    <w:rsid w:val="00413704"/>
    <w:rsid w:val="004137D1"/>
    <w:rsid w:val="00414097"/>
    <w:rsid w:val="00414270"/>
    <w:rsid w:val="00414364"/>
    <w:rsid w:val="0041476E"/>
    <w:rsid w:val="00416E38"/>
    <w:rsid w:val="00417B5C"/>
    <w:rsid w:val="00420141"/>
    <w:rsid w:val="00420829"/>
    <w:rsid w:val="00420F66"/>
    <w:rsid w:val="00421222"/>
    <w:rsid w:val="00421286"/>
    <w:rsid w:val="004213FE"/>
    <w:rsid w:val="00421956"/>
    <w:rsid w:val="00421A85"/>
    <w:rsid w:val="00421F71"/>
    <w:rsid w:val="004221CF"/>
    <w:rsid w:val="00422A90"/>
    <w:rsid w:val="0042315B"/>
    <w:rsid w:val="00423259"/>
    <w:rsid w:val="0042565C"/>
    <w:rsid w:val="0042570B"/>
    <w:rsid w:val="004258B8"/>
    <w:rsid w:val="00425E95"/>
    <w:rsid w:val="00426389"/>
    <w:rsid w:val="00426709"/>
    <w:rsid w:val="00426AEB"/>
    <w:rsid w:val="00426BE7"/>
    <w:rsid w:val="004274AE"/>
    <w:rsid w:val="0042756B"/>
    <w:rsid w:val="004277E8"/>
    <w:rsid w:val="00427F73"/>
    <w:rsid w:val="004300B7"/>
    <w:rsid w:val="0043019F"/>
    <w:rsid w:val="0043081F"/>
    <w:rsid w:val="00430D0D"/>
    <w:rsid w:val="004315E3"/>
    <w:rsid w:val="00431B7D"/>
    <w:rsid w:val="00431E20"/>
    <w:rsid w:val="00431F5E"/>
    <w:rsid w:val="004321E2"/>
    <w:rsid w:val="00432442"/>
    <w:rsid w:val="00432525"/>
    <w:rsid w:val="004333A7"/>
    <w:rsid w:val="0043348F"/>
    <w:rsid w:val="004341C4"/>
    <w:rsid w:val="00434DAD"/>
    <w:rsid w:val="00435515"/>
    <w:rsid w:val="00435D03"/>
    <w:rsid w:val="004362E0"/>
    <w:rsid w:val="004368BB"/>
    <w:rsid w:val="00437256"/>
    <w:rsid w:val="004378F9"/>
    <w:rsid w:val="00437C45"/>
    <w:rsid w:val="00440E84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704"/>
    <w:rsid w:val="0044364A"/>
    <w:rsid w:val="00444B46"/>
    <w:rsid w:val="00444D6B"/>
    <w:rsid w:val="00446A99"/>
    <w:rsid w:val="00446EEC"/>
    <w:rsid w:val="00447242"/>
    <w:rsid w:val="00447FD6"/>
    <w:rsid w:val="00450CEE"/>
    <w:rsid w:val="00451FE2"/>
    <w:rsid w:val="00452973"/>
    <w:rsid w:val="00452D34"/>
    <w:rsid w:val="004544DE"/>
    <w:rsid w:val="004552F9"/>
    <w:rsid w:val="00455421"/>
    <w:rsid w:val="00455F20"/>
    <w:rsid w:val="00456487"/>
    <w:rsid w:val="00456B3F"/>
    <w:rsid w:val="00456E0B"/>
    <w:rsid w:val="004573E6"/>
    <w:rsid w:val="004578D8"/>
    <w:rsid w:val="004628CB"/>
    <w:rsid w:val="00462AB0"/>
    <w:rsid w:val="00462E5E"/>
    <w:rsid w:val="00462EDE"/>
    <w:rsid w:val="00463D86"/>
    <w:rsid w:val="00463E30"/>
    <w:rsid w:val="004647D4"/>
    <w:rsid w:val="00464F70"/>
    <w:rsid w:val="00465E47"/>
    <w:rsid w:val="00466448"/>
    <w:rsid w:val="00466966"/>
    <w:rsid w:val="00466B3C"/>
    <w:rsid w:val="004670D2"/>
    <w:rsid w:val="0046733A"/>
    <w:rsid w:val="0046780F"/>
    <w:rsid w:val="00467B94"/>
    <w:rsid w:val="00467EF2"/>
    <w:rsid w:val="004700BB"/>
    <w:rsid w:val="004708FC"/>
    <w:rsid w:val="00471241"/>
    <w:rsid w:val="004719C7"/>
    <w:rsid w:val="004723BD"/>
    <w:rsid w:val="004735CC"/>
    <w:rsid w:val="004739CF"/>
    <w:rsid w:val="00474127"/>
    <w:rsid w:val="004747F6"/>
    <w:rsid w:val="00474874"/>
    <w:rsid w:val="004757B8"/>
    <w:rsid w:val="004759BE"/>
    <w:rsid w:val="00475D85"/>
    <w:rsid w:val="004778F5"/>
    <w:rsid w:val="00477BAB"/>
    <w:rsid w:val="00480714"/>
    <w:rsid w:val="00480861"/>
    <w:rsid w:val="0048095D"/>
    <w:rsid w:val="0048177B"/>
    <w:rsid w:val="00482061"/>
    <w:rsid w:val="004828D2"/>
    <w:rsid w:val="00483B3E"/>
    <w:rsid w:val="00483B44"/>
    <w:rsid w:val="00483D0F"/>
    <w:rsid w:val="004841B8"/>
    <w:rsid w:val="00484954"/>
    <w:rsid w:val="00485317"/>
    <w:rsid w:val="0048587E"/>
    <w:rsid w:val="00486970"/>
    <w:rsid w:val="00487920"/>
    <w:rsid w:val="00487AFC"/>
    <w:rsid w:val="00487DB1"/>
    <w:rsid w:val="00487F93"/>
    <w:rsid w:val="00490049"/>
    <w:rsid w:val="00490E02"/>
    <w:rsid w:val="004916E4"/>
    <w:rsid w:val="00492505"/>
    <w:rsid w:val="00492C04"/>
    <w:rsid w:val="00494BD3"/>
    <w:rsid w:val="0049532B"/>
    <w:rsid w:val="0049549B"/>
    <w:rsid w:val="0049555D"/>
    <w:rsid w:val="004956F9"/>
    <w:rsid w:val="004962BF"/>
    <w:rsid w:val="00496586"/>
    <w:rsid w:val="004968B3"/>
    <w:rsid w:val="00496D80"/>
    <w:rsid w:val="00497161"/>
    <w:rsid w:val="00497A31"/>
    <w:rsid w:val="004A009B"/>
    <w:rsid w:val="004A0179"/>
    <w:rsid w:val="004A0E1F"/>
    <w:rsid w:val="004A1652"/>
    <w:rsid w:val="004A1B94"/>
    <w:rsid w:val="004A1E0E"/>
    <w:rsid w:val="004A29CE"/>
    <w:rsid w:val="004A32F9"/>
    <w:rsid w:val="004A3975"/>
    <w:rsid w:val="004A4F3F"/>
    <w:rsid w:val="004A51F9"/>
    <w:rsid w:val="004A5998"/>
    <w:rsid w:val="004A60AF"/>
    <w:rsid w:val="004A6171"/>
    <w:rsid w:val="004A7009"/>
    <w:rsid w:val="004B0219"/>
    <w:rsid w:val="004B0777"/>
    <w:rsid w:val="004B07D6"/>
    <w:rsid w:val="004B07F0"/>
    <w:rsid w:val="004B0884"/>
    <w:rsid w:val="004B12F6"/>
    <w:rsid w:val="004B23A0"/>
    <w:rsid w:val="004B25B7"/>
    <w:rsid w:val="004B270C"/>
    <w:rsid w:val="004B2AFB"/>
    <w:rsid w:val="004B3DC0"/>
    <w:rsid w:val="004B48D7"/>
    <w:rsid w:val="004B4EAB"/>
    <w:rsid w:val="004B5523"/>
    <w:rsid w:val="004B573C"/>
    <w:rsid w:val="004B5E22"/>
    <w:rsid w:val="004B5F48"/>
    <w:rsid w:val="004B76DB"/>
    <w:rsid w:val="004B7B81"/>
    <w:rsid w:val="004C0982"/>
    <w:rsid w:val="004C0989"/>
    <w:rsid w:val="004C1055"/>
    <w:rsid w:val="004C1380"/>
    <w:rsid w:val="004C1524"/>
    <w:rsid w:val="004C1C12"/>
    <w:rsid w:val="004C1FCD"/>
    <w:rsid w:val="004C2ABB"/>
    <w:rsid w:val="004C2E3B"/>
    <w:rsid w:val="004C2F36"/>
    <w:rsid w:val="004C306D"/>
    <w:rsid w:val="004C32AD"/>
    <w:rsid w:val="004C3CA4"/>
    <w:rsid w:val="004C548F"/>
    <w:rsid w:val="004C589C"/>
    <w:rsid w:val="004C5A36"/>
    <w:rsid w:val="004C5B37"/>
    <w:rsid w:val="004C7FD4"/>
    <w:rsid w:val="004D029D"/>
    <w:rsid w:val="004D0418"/>
    <w:rsid w:val="004D0719"/>
    <w:rsid w:val="004D095F"/>
    <w:rsid w:val="004D15FB"/>
    <w:rsid w:val="004D187A"/>
    <w:rsid w:val="004D1E0B"/>
    <w:rsid w:val="004D20D9"/>
    <w:rsid w:val="004D396A"/>
    <w:rsid w:val="004D3A40"/>
    <w:rsid w:val="004D55DB"/>
    <w:rsid w:val="004D5F36"/>
    <w:rsid w:val="004D713A"/>
    <w:rsid w:val="004D71D3"/>
    <w:rsid w:val="004D76D5"/>
    <w:rsid w:val="004D7EEB"/>
    <w:rsid w:val="004E0AFF"/>
    <w:rsid w:val="004E0FCA"/>
    <w:rsid w:val="004E1032"/>
    <w:rsid w:val="004E128E"/>
    <w:rsid w:val="004E15AB"/>
    <w:rsid w:val="004E18FE"/>
    <w:rsid w:val="004E2AB1"/>
    <w:rsid w:val="004E30C1"/>
    <w:rsid w:val="004E42FF"/>
    <w:rsid w:val="004E487F"/>
    <w:rsid w:val="004E49C6"/>
    <w:rsid w:val="004E49D4"/>
    <w:rsid w:val="004E4C83"/>
    <w:rsid w:val="004E4EF9"/>
    <w:rsid w:val="004E51DE"/>
    <w:rsid w:val="004E552D"/>
    <w:rsid w:val="004E5848"/>
    <w:rsid w:val="004E6291"/>
    <w:rsid w:val="004E6389"/>
    <w:rsid w:val="004E75DB"/>
    <w:rsid w:val="004E7D4C"/>
    <w:rsid w:val="004E7FA9"/>
    <w:rsid w:val="004F0286"/>
    <w:rsid w:val="004F0476"/>
    <w:rsid w:val="004F0844"/>
    <w:rsid w:val="004F093D"/>
    <w:rsid w:val="004F0EFA"/>
    <w:rsid w:val="004F11F0"/>
    <w:rsid w:val="004F2C37"/>
    <w:rsid w:val="004F360A"/>
    <w:rsid w:val="004F3BF9"/>
    <w:rsid w:val="004F3C8B"/>
    <w:rsid w:val="004F3F96"/>
    <w:rsid w:val="004F4050"/>
    <w:rsid w:val="004F409E"/>
    <w:rsid w:val="004F44A0"/>
    <w:rsid w:val="004F44EE"/>
    <w:rsid w:val="004F4D17"/>
    <w:rsid w:val="004F5DD5"/>
    <w:rsid w:val="004F6589"/>
    <w:rsid w:val="004F6807"/>
    <w:rsid w:val="004F6C71"/>
    <w:rsid w:val="004F7290"/>
    <w:rsid w:val="004F74D0"/>
    <w:rsid w:val="004F77AF"/>
    <w:rsid w:val="004F7DBF"/>
    <w:rsid w:val="00500123"/>
    <w:rsid w:val="00500DFA"/>
    <w:rsid w:val="00501004"/>
    <w:rsid w:val="0050130B"/>
    <w:rsid w:val="00501500"/>
    <w:rsid w:val="005016D0"/>
    <w:rsid w:val="0050193D"/>
    <w:rsid w:val="00501D07"/>
    <w:rsid w:val="00501FBB"/>
    <w:rsid w:val="00502575"/>
    <w:rsid w:val="00502D92"/>
    <w:rsid w:val="00502DF2"/>
    <w:rsid w:val="00502E4C"/>
    <w:rsid w:val="00502E96"/>
    <w:rsid w:val="00502F2D"/>
    <w:rsid w:val="005032C0"/>
    <w:rsid w:val="0050371F"/>
    <w:rsid w:val="00503AFA"/>
    <w:rsid w:val="00503E3E"/>
    <w:rsid w:val="00504456"/>
    <w:rsid w:val="00504B78"/>
    <w:rsid w:val="00505094"/>
    <w:rsid w:val="005050DB"/>
    <w:rsid w:val="005058D0"/>
    <w:rsid w:val="005061AF"/>
    <w:rsid w:val="0050741C"/>
    <w:rsid w:val="0050797E"/>
    <w:rsid w:val="005108BD"/>
    <w:rsid w:val="0051159F"/>
    <w:rsid w:val="00511998"/>
    <w:rsid w:val="00512E0C"/>
    <w:rsid w:val="005131CD"/>
    <w:rsid w:val="005138E2"/>
    <w:rsid w:val="00513E22"/>
    <w:rsid w:val="00513EE3"/>
    <w:rsid w:val="0051439C"/>
    <w:rsid w:val="00514CFB"/>
    <w:rsid w:val="005153C4"/>
    <w:rsid w:val="00515488"/>
    <w:rsid w:val="00515A32"/>
    <w:rsid w:val="00516346"/>
    <w:rsid w:val="00516D71"/>
    <w:rsid w:val="0051757F"/>
    <w:rsid w:val="00517610"/>
    <w:rsid w:val="0051786E"/>
    <w:rsid w:val="005205D8"/>
    <w:rsid w:val="005207DF"/>
    <w:rsid w:val="0052084D"/>
    <w:rsid w:val="00521204"/>
    <w:rsid w:val="00521898"/>
    <w:rsid w:val="00521B7C"/>
    <w:rsid w:val="00522182"/>
    <w:rsid w:val="005223AE"/>
    <w:rsid w:val="0052270F"/>
    <w:rsid w:val="00523AED"/>
    <w:rsid w:val="00523C28"/>
    <w:rsid w:val="005252ED"/>
    <w:rsid w:val="0052543C"/>
    <w:rsid w:val="00525584"/>
    <w:rsid w:val="00525E7D"/>
    <w:rsid w:val="00526281"/>
    <w:rsid w:val="00526359"/>
    <w:rsid w:val="00526A10"/>
    <w:rsid w:val="00526B6B"/>
    <w:rsid w:val="00527283"/>
    <w:rsid w:val="00527398"/>
    <w:rsid w:val="00527912"/>
    <w:rsid w:val="00530B0D"/>
    <w:rsid w:val="005310D0"/>
    <w:rsid w:val="00531288"/>
    <w:rsid w:val="005322D0"/>
    <w:rsid w:val="005322DA"/>
    <w:rsid w:val="0053257A"/>
    <w:rsid w:val="005335A6"/>
    <w:rsid w:val="00534DDE"/>
    <w:rsid w:val="0053532D"/>
    <w:rsid w:val="0053559D"/>
    <w:rsid w:val="00535CC1"/>
    <w:rsid w:val="0053602D"/>
    <w:rsid w:val="00536475"/>
    <w:rsid w:val="0053681B"/>
    <w:rsid w:val="005373B2"/>
    <w:rsid w:val="00537CEF"/>
    <w:rsid w:val="00537FFC"/>
    <w:rsid w:val="005402BC"/>
    <w:rsid w:val="00541258"/>
    <w:rsid w:val="0054164A"/>
    <w:rsid w:val="005417BC"/>
    <w:rsid w:val="00541B86"/>
    <w:rsid w:val="0054226D"/>
    <w:rsid w:val="0054238B"/>
    <w:rsid w:val="00542443"/>
    <w:rsid w:val="00542CA4"/>
    <w:rsid w:val="00542DD1"/>
    <w:rsid w:val="00543266"/>
    <w:rsid w:val="0054338C"/>
    <w:rsid w:val="00543CBE"/>
    <w:rsid w:val="005444F2"/>
    <w:rsid w:val="00544823"/>
    <w:rsid w:val="00545915"/>
    <w:rsid w:val="005462DE"/>
    <w:rsid w:val="005463DA"/>
    <w:rsid w:val="00546821"/>
    <w:rsid w:val="005475D6"/>
    <w:rsid w:val="005479D4"/>
    <w:rsid w:val="00547C2E"/>
    <w:rsid w:val="00550ACC"/>
    <w:rsid w:val="00550C37"/>
    <w:rsid w:val="00552337"/>
    <w:rsid w:val="0055259A"/>
    <w:rsid w:val="005526A0"/>
    <w:rsid w:val="00552936"/>
    <w:rsid w:val="00552EF2"/>
    <w:rsid w:val="00552FB1"/>
    <w:rsid w:val="005540ED"/>
    <w:rsid w:val="00554A11"/>
    <w:rsid w:val="00554E8E"/>
    <w:rsid w:val="005554F7"/>
    <w:rsid w:val="00555C88"/>
    <w:rsid w:val="0055615B"/>
    <w:rsid w:val="00556630"/>
    <w:rsid w:val="00556793"/>
    <w:rsid w:val="0055719B"/>
    <w:rsid w:val="0055749C"/>
    <w:rsid w:val="00557B22"/>
    <w:rsid w:val="00557E81"/>
    <w:rsid w:val="005601DD"/>
    <w:rsid w:val="00560608"/>
    <w:rsid w:val="00560AA2"/>
    <w:rsid w:val="0056165D"/>
    <w:rsid w:val="0056180B"/>
    <w:rsid w:val="00561DF6"/>
    <w:rsid w:val="00562604"/>
    <w:rsid w:val="00562872"/>
    <w:rsid w:val="00562C37"/>
    <w:rsid w:val="00563182"/>
    <w:rsid w:val="005645A7"/>
    <w:rsid w:val="00564743"/>
    <w:rsid w:val="00566085"/>
    <w:rsid w:val="00566118"/>
    <w:rsid w:val="005661BE"/>
    <w:rsid w:val="0056636A"/>
    <w:rsid w:val="00566C74"/>
    <w:rsid w:val="00566CA5"/>
    <w:rsid w:val="00567288"/>
    <w:rsid w:val="005672DA"/>
    <w:rsid w:val="005676C2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E53"/>
    <w:rsid w:val="00570F96"/>
    <w:rsid w:val="00572543"/>
    <w:rsid w:val="005735C0"/>
    <w:rsid w:val="005736B3"/>
    <w:rsid w:val="00573BBC"/>
    <w:rsid w:val="00574668"/>
    <w:rsid w:val="00574B0A"/>
    <w:rsid w:val="005756DB"/>
    <w:rsid w:val="00575747"/>
    <w:rsid w:val="00575D71"/>
    <w:rsid w:val="00575EFF"/>
    <w:rsid w:val="005764EC"/>
    <w:rsid w:val="005769CF"/>
    <w:rsid w:val="00576C7B"/>
    <w:rsid w:val="00576FD7"/>
    <w:rsid w:val="00577E3A"/>
    <w:rsid w:val="00580416"/>
    <w:rsid w:val="00580B40"/>
    <w:rsid w:val="005815E4"/>
    <w:rsid w:val="00581613"/>
    <w:rsid w:val="00581E28"/>
    <w:rsid w:val="00581F04"/>
    <w:rsid w:val="005824A2"/>
    <w:rsid w:val="00582C67"/>
    <w:rsid w:val="00583185"/>
    <w:rsid w:val="00583864"/>
    <w:rsid w:val="00583F3D"/>
    <w:rsid w:val="00583FF1"/>
    <w:rsid w:val="00584F58"/>
    <w:rsid w:val="00585BF5"/>
    <w:rsid w:val="00585DFB"/>
    <w:rsid w:val="005867DA"/>
    <w:rsid w:val="00586CE8"/>
    <w:rsid w:val="00587406"/>
    <w:rsid w:val="00587461"/>
    <w:rsid w:val="00587BF6"/>
    <w:rsid w:val="0059016B"/>
    <w:rsid w:val="0059051A"/>
    <w:rsid w:val="00590B5C"/>
    <w:rsid w:val="00590C78"/>
    <w:rsid w:val="0059172D"/>
    <w:rsid w:val="00591FB1"/>
    <w:rsid w:val="005921B9"/>
    <w:rsid w:val="00593246"/>
    <w:rsid w:val="00593254"/>
    <w:rsid w:val="00593C70"/>
    <w:rsid w:val="005941A6"/>
    <w:rsid w:val="00594A79"/>
    <w:rsid w:val="00594BC0"/>
    <w:rsid w:val="00594C03"/>
    <w:rsid w:val="00594C3A"/>
    <w:rsid w:val="0059578D"/>
    <w:rsid w:val="00595E3C"/>
    <w:rsid w:val="00596428"/>
    <w:rsid w:val="0059660F"/>
    <w:rsid w:val="00596E25"/>
    <w:rsid w:val="00596F32"/>
    <w:rsid w:val="00597A9B"/>
    <w:rsid w:val="005A0D8A"/>
    <w:rsid w:val="005A0EAE"/>
    <w:rsid w:val="005A1321"/>
    <w:rsid w:val="005A1349"/>
    <w:rsid w:val="005A15F7"/>
    <w:rsid w:val="005A16EC"/>
    <w:rsid w:val="005A183F"/>
    <w:rsid w:val="005A2824"/>
    <w:rsid w:val="005A3290"/>
    <w:rsid w:val="005A36E7"/>
    <w:rsid w:val="005A3DEF"/>
    <w:rsid w:val="005A4391"/>
    <w:rsid w:val="005A47D5"/>
    <w:rsid w:val="005A48C4"/>
    <w:rsid w:val="005A49CB"/>
    <w:rsid w:val="005A4F9A"/>
    <w:rsid w:val="005A524B"/>
    <w:rsid w:val="005A5BF9"/>
    <w:rsid w:val="005A5DEE"/>
    <w:rsid w:val="005A5EBA"/>
    <w:rsid w:val="005A61B5"/>
    <w:rsid w:val="005A645A"/>
    <w:rsid w:val="005A66BC"/>
    <w:rsid w:val="005A6C28"/>
    <w:rsid w:val="005A7BFC"/>
    <w:rsid w:val="005B0857"/>
    <w:rsid w:val="005B0CBD"/>
    <w:rsid w:val="005B0F76"/>
    <w:rsid w:val="005B215D"/>
    <w:rsid w:val="005B2868"/>
    <w:rsid w:val="005B2A98"/>
    <w:rsid w:val="005B32B9"/>
    <w:rsid w:val="005B352A"/>
    <w:rsid w:val="005B3D34"/>
    <w:rsid w:val="005B3F60"/>
    <w:rsid w:val="005B410A"/>
    <w:rsid w:val="005B49AB"/>
    <w:rsid w:val="005B53E4"/>
    <w:rsid w:val="005B540F"/>
    <w:rsid w:val="005B5727"/>
    <w:rsid w:val="005B5A79"/>
    <w:rsid w:val="005B5CA5"/>
    <w:rsid w:val="005B5D38"/>
    <w:rsid w:val="005B5EE1"/>
    <w:rsid w:val="005B5F82"/>
    <w:rsid w:val="005B6551"/>
    <w:rsid w:val="005B66AF"/>
    <w:rsid w:val="005B68D2"/>
    <w:rsid w:val="005B6CE1"/>
    <w:rsid w:val="005B7020"/>
    <w:rsid w:val="005B737D"/>
    <w:rsid w:val="005B74F1"/>
    <w:rsid w:val="005C07E7"/>
    <w:rsid w:val="005C0B2D"/>
    <w:rsid w:val="005C2067"/>
    <w:rsid w:val="005C2714"/>
    <w:rsid w:val="005C29CF"/>
    <w:rsid w:val="005C2AF2"/>
    <w:rsid w:val="005C3694"/>
    <w:rsid w:val="005C3714"/>
    <w:rsid w:val="005C3B89"/>
    <w:rsid w:val="005C3DF7"/>
    <w:rsid w:val="005C4265"/>
    <w:rsid w:val="005C4623"/>
    <w:rsid w:val="005C4BB5"/>
    <w:rsid w:val="005C4E0B"/>
    <w:rsid w:val="005C52A4"/>
    <w:rsid w:val="005C55EC"/>
    <w:rsid w:val="005C59AF"/>
    <w:rsid w:val="005C64DA"/>
    <w:rsid w:val="005C6938"/>
    <w:rsid w:val="005C6C4A"/>
    <w:rsid w:val="005C761A"/>
    <w:rsid w:val="005C7F75"/>
    <w:rsid w:val="005D156A"/>
    <w:rsid w:val="005D35AF"/>
    <w:rsid w:val="005D3ADC"/>
    <w:rsid w:val="005D3F09"/>
    <w:rsid w:val="005D4A3E"/>
    <w:rsid w:val="005D54DC"/>
    <w:rsid w:val="005D55D9"/>
    <w:rsid w:val="005D5D4A"/>
    <w:rsid w:val="005D5E03"/>
    <w:rsid w:val="005D6094"/>
    <w:rsid w:val="005D628B"/>
    <w:rsid w:val="005D6343"/>
    <w:rsid w:val="005D73DC"/>
    <w:rsid w:val="005D7C7C"/>
    <w:rsid w:val="005D7D0D"/>
    <w:rsid w:val="005E0390"/>
    <w:rsid w:val="005E0C99"/>
    <w:rsid w:val="005E163A"/>
    <w:rsid w:val="005E1D8E"/>
    <w:rsid w:val="005E1F8C"/>
    <w:rsid w:val="005E1FCB"/>
    <w:rsid w:val="005E22E6"/>
    <w:rsid w:val="005E28D3"/>
    <w:rsid w:val="005E294E"/>
    <w:rsid w:val="005E2E39"/>
    <w:rsid w:val="005E3469"/>
    <w:rsid w:val="005E3687"/>
    <w:rsid w:val="005E396C"/>
    <w:rsid w:val="005E47FE"/>
    <w:rsid w:val="005E5D9B"/>
    <w:rsid w:val="005E627C"/>
    <w:rsid w:val="005E65FB"/>
    <w:rsid w:val="005E6EB9"/>
    <w:rsid w:val="005E6EDB"/>
    <w:rsid w:val="005E73B4"/>
    <w:rsid w:val="005E75A5"/>
    <w:rsid w:val="005E7835"/>
    <w:rsid w:val="005E7D1A"/>
    <w:rsid w:val="005E7D6E"/>
    <w:rsid w:val="005F0262"/>
    <w:rsid w:val="005F0491"/>
    <w:rsid w:val="005F0636"/>
    <w:rsid w:val="005F1A41"/>
    <w:rsid w:val="005F22F2"/>
    <w:rsid w:val="005F2B9C"/>
    <w:rsid w:val="005F300F"/>
    <w:rsid w:val="005F3803"/>
    <w:rsid w:val="005F3900"/>
    <w:rsid w:val="005F3A03"/>
    <w:rsid w:val="005F4261"/>
    <w:rsid w:val="005F4D54"/>
    <w:rsid w:val="005F4E7E"/>
    <w:rsid w:val="005F74C0"/>
    <w:rsid w:val="005F7DBF"/>
    <w:rsid w:val="00600237"/>
    <w:rsid w:val="0060024B"/>
    <w:rsid w:val="006006E9"/>
    <w:rsid w:val="0060138E"/>
    <w:rsid w:val="006014C9"/>
    <w:rsid w:val="00601823"/>
    <w:rsid w:val="00601B6C"/>
    <w:rsid w:val="0060253B"/>
    <w:rsid w:val="006035DA"/>
    <w:rsid w:val="006037F9"/>
    <w:rsid w:val="00603EF0"/>
    <w:rsid w:val="00604456"/>
    <w:rsid w:val="00604D97"/>
    <w:rsid w:val="006056C8"/>
    <w:rsid w:val="00605F8C"/>
    <w:rsid w:val="00606565"/>
    <w:rsid w:val="00606845"/>
    <w:rsid w:val="00607194"/>
    <w:rsid w:val="00607ABF"/>
    <w:rsid w:val="00610284"/>
    <w:rsid w:val="00610C6F"/>
    <w:rsid w:val="00610DA8"/>
    <w:rsid w:val="00610F8E"/>
    <w:rsid w:val="0061110B"/>
    <w:rsid w:val="00611874"/>
    <w:rsid w:val="006132A5"/>
    <w:rsid w:val="00613601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D53"/>
    <w:rsid w:val="00616D92"/>
    <w:rsid w:val="006206CC"/>
    <w:rsid w:val="00620C1A"/>
    <w:rsid w:val="00621D80"/>
    <w:rsid w:val="00621E07"/>
    <w:rsid w:val="00621F17"/>
    <w:rsid w:val="0062394E"/>
    <w:rsid w:val="00623E73"/>
    <w:rsid w:val="00623E87"/>
    <w:rsid w:val="00624298"/>
    <w:rsid w:val="0062436A"/>
    <w:rsid w:val="0062448F"/>
    <w:rsid w:val="00624C8F"/>
    <w:rsid w:val="00624ED2"/>
    <w:rsid w:val="0062675F"/>
    <w:rsid w:val="00626CAC"/>
    <w:rsid w:val="0062702B"/>
    <w:rsid w:val="00627042"/>
    <w:rsid w:val="006271D3"/>
    <w:rsid w:val="006272C2"/>
    <w:rsid w:val="0062752E"/>
    <w:rsid w:val="00627EE7"/>
    <w:rsid w:val="00630424"/>
    <w:rsid w:val="00630F26"/>
    <w:rsid w:val="0063126F"/>
    <w:rsid w:val="0063193F"/>
    <w:rsid w:val="00631E75"/>
    <w:rsid w:val="00632D70"/>
    <w:rsid w:val="00634094"/>
    <w:rsid w:val="0063459C"/>
    <w:rsid w:val="006350D2"/>
    <w:rsid w:val="006352DC"/>
    <w:rsid w:val="00635547"/>
    <w:rsid w:val="0063721C"/>
    <w:rsid w:val="00637A83"/>
    <w:rsid w:val="00640341"/>
    <w:rsid w:val="00640734"/>
    <w:rsid w:val="00640750"/>
    <w:rsid w:val="00640C2F"/>
    <w:rsid w:val="00640F00"/>
    <w:rsid w:val="006417D7"/>
    <w:rsid w:val="006419C4"/>
    <w:rsid w:val="00641A26"/>
    <w:rsid w:val="00641E1E"/>
    <w:rsid w:val="006426B7"/>
    <w:rsid w:val="006434A4"/>
    <w:rsid w:val="00643A1A"/>
    <w:rsid w:val="00643AEA"/>
    <w:rsid w:val="006442C1"/>
    <w:rsid w:val="00644ECA"/>
    <w:rsid w:val="00644F13"/>
    <w:rsid w:val="0064556E"/>
    <w:rsid w:val="0064648E"/>
    <w:rsid w:val="0064763C"/>
    <w:rsid w:val="00647E0B"/>
    <w:rsid w:val="006500BF"/>
    <w:rsid w:val="00650324"/>
    <w:rsid w:val="00650459"/>
    <w:rsid w:val="006504F8"/>
    <w:rsid w:val="00651235"/>
    <w:rsid w:val="006517B3"/>
    <w:rsid w:val="00651922"/>
    <w:rsid w:val="00651A6D"/>
    <w:rsid w:val="00651F2F"/>
    <w:rsid w:val="00651FA3"/>
    <w:rsid w:val="006522D1"/>
    <w:rsid w:val="0065456E"/>
    <w:rsid w:val="00654B94"/>
    <w:rsid w:val="0065539A"/>
    <w:rsid w:val="006555ED"/>
    <w:rsid w:val="0065599B"/>
    <w:rsid w:val="00655CF3"/>
    <w:rsid w:val="00655D82"/>
    <w:rsid w:val="006561C8"/>
    <w:rsid w:val="00656A92"/>
    <w:rsid w:val="00656B7B"/>
    <w:rsid w:val="00657A7A"/>
    <w:rsid w:val="006602F5"/>
    <w:rsid w:val="006603DB"/>
    <w:rsid w:val="00660ABB"/>
    <w:rsid w:val="00660B9B"/>
    <w:rsid w:val="00661023"/>
    <w:rsid w:val="006611AF"/>
    <w:rsid w:val="006617EB"/>
    <w:rsid w:val="00661A62"/>
    <w:rsid w:val="00661C3A"/>
    <w:rsid w:val="00661CAC"/>
    <w:rsid w:val="006622C4"/>
    <w:rsid w:val="0066251A"/>
    <w:rsid w:val="00662DF8"/>
    <w:rsid w:val="00662F42"/>
    <w:rsid w:val="00663140"/>
    <w:rsid w:val="00663300"/>
    <w:rsid w:val="00663B42"/>
    <w:rsid w:val="00663F04"/>
    <w:rsid w:val="0066406C"/>
    <w:rsid w:val="00664633"/>
    <w:rsid w:val="00664A5C"/>
    <w:rsid w:val="0066584E"/>
    <w:rsid w:val="00665A0F"/>
    <w:rsid w:val="00667250"/>
    <w:rsid w:val="00667312"/>
    <w:rsid w:val="0066733A"/>
    <w:rsid w:val="00667608"/>
    <w:rsid w:val="00667635"/>
    <w:rsid w:val="00667C34"/>
    <w:rsid w:val="00667C57"/>
    <w:rsid w:val="00667EB4"/>
    <w:rsid w:val="00667F90"/>
    <w:rsid w:val="006706B9"/>
    <w:rsid w:val="00670A03"/>
    <w:rsid w:val="00671723"/>
    <w:rsid w:val="00671CB8"/>
    <w:rsid w:val="00672566"/>
    <w:rsid w:val="0067257F"/>
    <w:rsid w:val="0067271A"/>
    <w:rsid w:val="00673727"/>
    <w:rsid w:val="00673949"/>
    <w:rsid w:val="006741A0"/>
    <w:rsid w:val="006743AF"/>
    <w:rsid w:val="00674541"/>
    <w:rsid w:val="006746D4"/>
    <w:rsid w:val="00674B5C"/>
    <w:rsid w:val="00675233"/>
    <w:rsid w:val="006757F4"/>
    <w:rsid w:val="00675B3E"/>
    <w:rsid w:val="0067748E"/>
    <w:rsid w:val="00677F06"/>
    <w:rsid w:val="00681B73"/>
    <w:rsid w:val="00681EC5"/>
    <w:rsid w:val="00681F9A"/>
    <w:rsid w:val="00682041"/>
    <w:rsid w:val="0068260B"/>
    <w:rsid w:val="00682629"/>
    <w:rsid w:val="00682719"/>
    <w:rsid w:val="00683D21"/>
    <w:rsid w:val="00684718"/>
    <w:rsid w:val="0068502F"/>
    <w:rsid w:val="00685262"/>
    <w:rsid w:val="006865E9"/>
    <w:rsid w:val="00687AE3"/>
    <w:rsid w:val="00690314"/>
    <w:rsid w:val="00690BC1"/>
    <w:rsid w:val="006929B3"/>
    <w:rsid w:val="0069362D"/>
    <w:rsid w:val="00693AE4"/>
    <w:rsid w:val="00693BEC"/>
    <w:rsid w:val="00694455"/>
    <w:rsid w:val="006952D5"/>
    <w:rsid w:val="00695463"/>
    <w:rsid w:val="0069574A"/>
    <w:rsid w:val="0069658D"/>
    <w:rsid w:val="006966DD"/>
    <w:rsid w:val="00697827"/>
    <w:rsid w:val="00697C37"/>
    <w:rsid w:val="00697D38"/>
    <w:rsid w:val="00697F5D"/>
    <w:rsid w:val="006A047B"/>
    <w:rsid w:val="006A0B31"/>
    <w:rsid w:val="006A0B91"/>
    <w:rsid w:val="006A25C3"/>
    <w:rsid w:val="006A271A"/>
    <w:rsid w:val="006A2C03"/>
    <w:rsid w:val="006A32D4"/>
    <w:rsid w:val="006A38E1"/>
    <w:rsid w:val="006A4591"/>
    <w:rsid w:val="006A4E68"/>
    <w:rsid w:val="006A4FD8"/>
    <w:rsid w:val="006A5281"/>
    <w:rsid w:val="006A566F"/>
    <w:rsid w:val="006A5E33"/>
    <w:rsid w:val="006A6081"/>
    <w:rsid w:val="006A65AF"/>
    <w:rsid w:val="006A71E5"/>
    <w:rsid w:val="006B086E"/>
    <w:rsid w:val="006B10E8"/>
    <w:rsid w:val="006B3FEF"/>
    <w:rsid w:val="006B43AE"/>
    <w:rsid w:val="006B43B2"/>
    <w:rsid w:val="006B45E0"/>
    <w:rsid w:val="006B4A70"/>
    <w:rsid w:val="006B58C8"/>
    <w:rsid w:val="006B5B33"/>
    <w:rsid w:val="006B5FA7"/>
    <w:rsid w:val="006B61FF"/>
    <w:rsid w:val="006B7633"/>
    <w:rsid w:val="006B7A8F"/>
    <w:rsid w:val="006B7CED"/>
    <w:rsid w:val="006C02AB"/>
    <w:rsid w:val="006C04A2"/>
    <w:rsid w:val="006C0665"/>
    <w:rsid w:val="006C08E8"/>
    <w:rsid w:val="006C20AC"/>
    <w:rsid w:val="006C248D"/>
    <w:rsid w:val="006C2AA4"/>
    <w:rsid w:val="006C2E23"/>
    <w:rsid w:val="006C34D6"/>
    <w:rsid w:val="006C35BA"/>
    <w:rsid w:val="006C38F2"/>
    <w:rsid w:val="006C38FF"/>
    <w:rsid w:val="006C3D61"/>
    <w:rsid w:val="006C4283"/>
    <w:rsid w:val="006C42EF"/>
    <w:rsid w:val="006C4A18"/>
    <w:rsid w:val="006C4CD0"/>
    <w:rsid w:val="006C5154"/>
    <w:rsid w:val="006C5316"/>
    <w:rsid w:val="006C5D20"/>
    <w:rsid w:val="006C66EA"/>
    <w:rsid w:val="006C6EA9"/>
    <w:rsid w:val="006C737D"/>
    <w:rsid w:val="006C74A1"/>
    <w:rsid w:val="006C75EE"/>
    <w:rsid w:val="006D02A5"/>
    <w:rsid w:val="006D1281"/>
    <w:rsid w:val="006D14F3"/>
    <w:rsid w:val="006D1E0F"/>
    <w:rsid w:val="006D21CA"/>
    <w:rsid w:val="006D258C"/>
    <w:rsid w:val="006D2784"/>
    <w:rsid w:val="006D2D26"/>
    <w:rsid w:val="006D2F5A"/>
    <w:rsid w:val="006D3057"/>
    <w:rsid w:val="006D37B0"/>
    <w:rsid w:val="006D3D7D"/>
    <w:rsid w:val="006D40CF"/>
    <w:rsid w:val="006D49D2"/>
    <w:rsid w:val="006D5F80"/>
    <w:rsid w:val="006D60C1"/>
    <w:rsid w:val="006D631C"/>
    <w:rsid w:val="006D6BB8"/>
    <w:rsid w:val="006E079E"/>
    <w:rsid w:val="006E0A23"/>
    <w:rsid w:val="006E0E16"/>
    <w:rsid w:val="006E112A"/>
    <w:rsid w:val="006E1439"/>
    <w:rsid w:val="006E1B84"/>
    <w:rsid w:val="006E22D7"/>
    <w:rsid w:val="006E2D95"/>
    <w:rsid w:val="006E2FF5"/>
    <w:rsid w:val="006E31E9"/>
    <w:rsid w:val="006E3A3C"/>
    <w:rsid w:val="006E4261"/>
    <w:rsid w:val="006E447A"/>
    <w:rsid w:val="006E4B6D"/>
    <w:rsid w:val="006E536B"/>
    <w:rsid w:val="006E6283"/>
    <w:rsid w:val="006E7922"/>
    <w:rsid w:val="006F031D"/>
    <w:rsid w:val="006F0A70"/>
    <w:rsid w:val="006F0B8C"/>
    <w:rsid w:val="006F0FCF"/>
    <w:rsid w:val="006F1676"/>
    <w:rsid w:val="006F1763"/>
    <w:rsid w:val="006F2E58"/>
    <w:rsid w:val="006F30B1"/>
    <w:rsid w:val="006F3292"/>
    <w:rsid w:val="006F32C1"/>
    <w:rsid w:val="006F433F"/>
    <w:rsid w:val="006F45FC"/>
    <w:rsid w:val="006F4A9B"/>
    <w:rsid w:val="006F4EEA"/>
    <w:rsid w:val="006F4FE3"/>
    <w:rsid w:val="006F517A"/>
    <w:rsid w:val="006F6120"/>
    <w:rsid w:val="006F69EB"/>
    <w:rsid w:val="006F6FCA"/>
    <w:rsid w:val="006F72C0"/>
    <w:rsid w:val="006F7D57"/>
    <w:rsid w:val="007002D7"/>
    <w:rsid w:val="00700C0E"/>
    <w:rsid w:val="00700E86"/>
    <w:rsid w:val="007019DF"/>
    <w:rsid w:val="00701C64"/>
    <w:rsid w:val="007025E1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07B5B"/>
    <w:rsid w:val="00707EA5"/>
    <w:rsid w:val="00710027"/>
    <w:rsid w:val="00711614"/>
    <w:rsid w:val="007117AA"/>
    <w:rsid w:val="007118E0"/>
    <w:rsid w:val="00712231"/>
    <w:rsid w:val="007125ED"/>
    <w:rsid w:val="00712858"/>
    <w:rsid w:val="00714616"/>
    <w:rsid w:val="007147DB"/>
    <w:rsid w:val="007149CD"/>
    <w:rsid w:val="007153ED"/>
    <w:rsid w:val="00715A2B"/>
    <w:rsid w:val="00715D59"/>
    <w:rsid w:val="00715DB3"/>
    <w:rsid w:val="007160B5"/>
    <w:rsid w:val="0071676E"/>
    <w:rsid w:val="00716E32"/>
    <w:rsid w:val="007176DB"/>
    <w:rsid w:val="007178D6"/>
    <w:rsid w:val="00717A4E"/>
    <w:rsid w:val="0072013F"/>
    <w:rsid w:val="007205EB"/>
    <w:rsid w:val="00720ACF"/>
    <w:rsid w:val="00720E46"/>
    <w:rsid w:val="007215EF"/>
    <w:rsid w:val="007221E9"/>
    <w:rsid w:val="007223F4"/>
    <w:rsid w:val="007225CE"/>
    <w:rsid w:val="00723511"/>
    <w:rsid w:val="00723941"/>
    <w:rsid w:val="00723A64"/>
    <w:rsid w:val="0072425B"/>
    <w:rsid w:val="00724B6B"/>
    <w:rsid w:val="00724C57"/>
    <w:rsid w:val="0072611F"/>
    <w:rsid w:val="00726C18"/>
    <w:rsid w:val="00726F01"/>
    <w:rsid w:val="00727139"/>
    <w:rsid w:val="007303AC"/>
    <w:rsid w:val="00730670"/>
    <w:rsid w:val="00731184"/>
    <w:rsid w:val="00732728"/>
    <w:rsid w:val="00732D0A"/>
    <w:rsid w:val="007330CB"/>
    <w:rsid w:val="00733F57"/>
    <w:rsid w:val="007347D7"/>
    <w:rsid w:val="00734876"/>
    <w:rsid w:val="00735BE1"/>
    <w:rsid w:val="00735D19"/>
    <w:rsid w:val="00735F53"/>
    <w:rsid w:val="00735FB7"/>
    <w:rsid w:val="00736654"/>
    <w:rsid w:val="00736D5D"/>
    <w:rsid w:val="00736E20"/>
    <w:rsid w:val="007374C6"/>
    <w:rsid w:val="00737615"/>
    <w:rsid w:val="00737986"/>
    <w:rsid w:val="00737B76"/>
    <w:rsid w:val="007409A7"/>
    <w:rsid w:val="00740BB8"/>
    <w:rsid w:val="00741842"/>
    <w:rsid w:val="0074234D"/>
    <w:rsid w:val="00742D00"/>
    <w:rsid w:val="00743673"/>
    <w:rsid w:val="00744912"/>
    <w:rsid w:val="00745284"/>
    <w:rsid w:val="00745BBF"/>
    <w:rsid w:val="00746726"/>
    <w:rsid w:val="00746883"/>
    <w:rsid w:val="00746C13"/>
    <w:rsid w:val="00747130"/>
    <w:rsid w:val="00747833"/>
    <w:rsid w:val="00747965"/>
    <w:rsid w:val="00747EC6"/>
    <w:rsid w:val="00750A26"/>
    <w:rsid w:val="00752594"/>
    <w:rsid w:val="007529C1"/>
    <w:rsid w:val="007532B3"/>
    <w:rsid w:val="00753424"/>
    <w:rsid w:val="00753901"/>
    <w:rsid w:val="00753B05"/>
    <w:rsid w:val="0075410C"/>
    <w:rsid w:val="00754242"/>
    <w:rsid w:val="00754750"/>
    <w:rsid w:val="007561AF"/>
    <w:rsid w:val="0075631D"/>
    <w:rsid w:val="00757497"/>
    <w:rsid w:val="0075794E"/>
    <w:rsid w:val="00757B6C"/>
    <w:rsid w:val="00760645"/>
    <w:rsid w:val="00761865"/>
    <w:rsid w:val="00761A05"/>
    <w:rsid w:val="00763130"/>
    <w:rsid w:val="007636E2"/>
    <w:rsid w:val="0076399C"/>
    <w:rsid w:val="00763EEF"/>
    <w:rsid w:val="00763F7D"/>
    <w:rsid w:val="00763FD7"/>
    <w:rsid w:val="00764449"/>
    <w:rsid w:val="0076463B"/>
    <w:rsid w:val="00765268"/>
    <w:rsid w:val="007653E9"/>
    <w:rsid w:val="0076562B"/>
    <w:rsid w:val="00765714"/>
    <w:rsid w:val="00766373"/>
    <w:rsid w:val="007663B8"/>
    <w:rsid w:val="0076686F"/>
    <w:rsid w:val="00766B19"/>
    <w:rsid w:val="0076785C"/>
    <w:rsid w:val="00771473"/>
    <w:rsid w:val="00772857"/>
    <w:rsid w:val="0077314F"/>
    <w:rsid w:val="007736CD"/>
    <w:rsid w:val="007740CD"/>
    <w:rsid w:val="007744EC"/>
    <w:rsid w:val="00775291"/>
    <w:rsid w:val="007754BC"/>
    <w:rsid w:val="00775897"/>
    <w:rsid w:val="00776284"/>
    <w:rsid w:val="007771CC"/>
    <w:rsid w:val="00777BB0"/>
    <w:rsid w:val="007800A5"/>
    <w:rsid w:val="007805B3"/>
    <w:rsid w:val="00780D2A"/>
    <w:rsid w:val="00780E66"/>
    <w:rsid w:val="00780F1F"/>
    <w:rsid w:val="007811DC"/>
    <w:rsid w:val="00781380"/>
    <w:rsid w:val="0078185F"/>
    <w:rsid w:val="007834BA"/>
    <w:rsid w:val="00783DD1"/>
    <w:rsid w:val="00783E47"/>
    <w:rsid w:val="007844D1"/>
    <w:rsid w:val="0078550B"/>
    <w:rsid w:val="0078698B"/>
    <w:rsid w:val="00786BB3"/>
    <w:rsid w:val="00787ED7"/>
    <w:rsid w:val="00790098"/>
    <w:rsid w:val="00790883"/>
    <w:rsid w:val="00792025"/>
    <w:rsid w:val="007923DC"/>
    <w:rsid w:val="0079245F"/>
    <w:rsid w:val="0079277C"/>
    <w:rsid w:val="00792DA2"/>
    <w:rsid w:val="00793B28"/>
    <w:rsid w:val="00793EEA"/>
    <w:rsid w:val="007943A5"/>
    <w:rsid w:val="00794B19"/>
    <w:rsid w:val="00794C81"/>
    <w:rsid w:val="00794EE8"/>
    <w:rsid w:val="0079532F"/>
    <w:rsid w:val="00795AC3"/>
    <w:rsid w:val="00795DD7"/>
    <w:rsid w:val="00795E37"/>
    <w:rsid w:val="00796AFD"/>
    <w:rsid w:val="00796EA6"/>
    <w:rsid w:val="00796EDD"/>
    <w:rsid w:val="007972DF"/>
    <w:rsid w:val="00797374"/>
    <w:rsid w:val="0079752A"/>
    <w:rsid w:val="0079759C"/>
    <w:rsid w:val="007A0485"/>
    <w:rsid w:val="007A04FE"/>
    <w:rsid w:val="007A05AF"/>
    <w:rsid w:val="007A089D"/>
    <w:rsid w:val="007A13D8"/>
    <w:rsid w:val="007A1B73"/>
    <w:rsid w:val="007A2263"/>
    <w:rsid w:val="007A2289"/>
    <w:rsid w:val="007A32F6"/>
    <w:rsid w:val="007A3567"/>
    <w:rsid w:val="007A3AEB"/>
    <w:rsid w:val="007A44E3"/>
    <w:rsid w:val="007A4AA8"/>
    <w:rsid w:val="007A5318"/>
    <w:rsid w:val="007A5766"/>
    <w:rsid w:val="007A6268"/>
    <w:rsid w:val="007B0388"/>
    <w:rsid w:val="007B0668"/>
    <w:rsid w:val="007B06E0"/>
    <w:rsid w:val="007B1B76"/>
    <w:rsid w:val="007B2A4E"/>
    <w:rsid w:val="007B43BE"/>
    <w:rsid w:val="007B4865"/>
    <w:rsid w:val="007B6A28"/>
    <w:rsid w:val="007B7442"/>
    <w:rsid w:val="007C00E3"/>
    <w:rsid w:val="007C09BE"/>
    <w:rsid w:val="007C0C00"/>
    <w:rsid w:val="007C189C"/>
    <w:rsid w:val="007C1BBF"/>
    <w:rsid w:val="007C2102"/>
    <w:rsid w:val="007C2139"/>
    <w:rsid w:val="007C28CA"/>
    <w:rsid w:val="007C3030"/>
    <w:rsid w:val="007C34EA"/>
    <w:rsid w:val="007C41FE"/>
    <w:rsid w:val="007C42AD"/>
    <w:rsid w:val="007C44E0"/>
    <w:rsid w:val="007C47B9"/>
    <w:rsid w:val="007C4E7E"/>
    <w:rsid w:val="007C4EE7"/>
    <w:rsid w:val="007C4F14"/>
    <w:rsid w:val="007C5AA6"/>
    <w:rsid w:val="007C6438"/>
    <w:rsid w:val="007C7035"/>
    <w:rsid w:val="007C7070"/>
    <w:rsid w:val="007C755C"/>
    <w:rsid w:val="007C7737"/>
    <w:rsid w:val="007C7B64"/>
    <w:rsid w:val="007C7F23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2F2"/>
    <w:rsid w:val="007D44E2"/>
    <w:rsid w:val="007D4A62"/>
    <w:rsid w:val="007D4B24"/>
    <w:rsid w:val="007D512C"/>
    <w:rsid w:val="007D59B8"/>
    <w:rsid w:val="007D5E03"/>
    <w:rsid w:val="007D68BA"/>
    <w:rsid w:val="007D731F"/>
    <w:rsid w:val="007D7374"/>
    <w:rsid w:val="007D7C5B"/>
    <w:rsid w:val="007E0071"/>
    <w:rsid w:val="007E0CF1"/>
    <w:rsid w:val="007E154F"/>
    <w:rsid w:val="007E2C07"/>
    <w:rsid w:val="007E389B"/>
    <w:rsid w:val="007E3BA8"/>
    <w:rsid w:val="007E47F7"/>
    <w:rsid w:val="007E5C13"/>
    <w:rsid w:val="007E7211"/>
    <w:rsid w:val="007E724C"/>
    <w:rsid w:val="007E7645"/>
    <w:rsid w:val="007E7902"/>
    <w:rsid w:val="007F0068"/>
    <w:rsid w:val="007F07BA"/>
    <w:rsid w:val="007F13E4"/>
    <w:rsid w:val="007F16A4"/>
    <w:rsid w:val="007F16CA"/>
    <w:rsid w:val="007F1891"/>
    <w:rsid w:val="007F189B"/>
    <w:rsid w:val="007F1D35"/>
    <w:rsid w:val="007F1FAE"/>
    <w:rsid w:val="007F2254"/>
    <w:rsid w:val="007F236D"/>
    <w:rsid w:val="007F269D"/>
    <w:rsid w:val="007F3CDE"/>
    <w:rsid w:val="007F3F24"/>
    <w:rsid w:val="007F480F"/>
    <w:rsid w:val="007F5388"/>
    <w:rsid w:val="007F54AE"/>
    <w:rsid w:val="007F5A97"/>
    <w:rsid w:val="007F6B1C"/>
    <w:rsid w:val="007F6BC6"/>
    <w:rsid w:val="007F6EA1"/>
    <w:rsid w:val="007F77FC"/>
    <w:rsid w:val="007F7D4D"/>
    <w:rsid w:val="008014CC"/>
    <w:rsid w:val="00801BDC"/>
    <w:rsid w:val="00802D7D"/>
    <w:rsid w:val="008036B4"/>
    <w:rsid w:val="0080371F"/>
    <w:rsid w:val="008038EA"/>
    <w:rsid w:val="008048CB"/>
    <w:rsid w:val="00804C05"/>
    <w:rsid w:val="00805526"/>
    <w:rsid w:val="00805997"/>
    <w:rsid w:val="00805D66"/>
    <w:rsid w:val="0080666A"/>
    <w:rsid w:val="00806CA5"/>
    <w:rsid w:val="00806EA8"/>
    <w:rsid w:val="00807D76"/>
    <w:rsid w:val="00810174"/>
    <w:rsid w:val="00810817"/>
    <w:rsid w:val="00810898"/>
    <w:rsid w:val="00810E37"/>
    <w:rsid w:val="0081113B"/>
    <w:rsid w:val="00811969"/>
    <w:rsid w:val="00812478"/>
    <w:rsid w:val="00812493"/>
    <w:rsid w:val="00813094"/>
    <w:rsid w:val="00813258"/>
    <w:rsid w:val="00813C3A"/>
    <w:rsid w:val="00814541"/>
    <w:rsid w:val="00816024"/>
    <w:rsid w:val="00816323"/>
    <w:rsid w:val="00816BE2"/>
    <w:rsid w:val="00816CE8"/>
    <w:rsid w:val="00817358"/>
    <w:rsid w:val="008173B0"/>
    <w:rsid w:val="00817433"/>
    <w:rsid w:val="00817AE1"/>
    <w:rsid w:val="00817FC0"/>
    <w:rsid w:val="00820708"/>
    <w:rsid w:val="00820AA8"/>
    <w:rsid w:val="008213EA"/>
    <w:rsid w:val="008223F3"/>
    <w:rsid w:val="008232B5"/>
    <w:rsid w:val="0082382E"/>
    <w:rsid w:val="008248BB"/>
    <w:rsid w:val="008250F2"/>
    <w:rsid w:val="008262F7"/>
    <w:rsid w:val="008304AB"/>
    <w:rsid w:val="00830A62"/>
    <w:rsid w:val="0083146E"/>
    <w:rsid w:val="00831A81"/>
    <w:rsid w:val="00831EA3"/>
    <w:rsid w:val="00831ED4"/>
    <w:rsid w:val="00832919"/>
    <w:rsid w:val="008329BF"/>
    <w:rsid w:val="0083304D"/>
    <w:rsid w:val="00833365"/>
    <w:rsid w:val="008334E8"/>
    <w:rsid w:val="0083369E"/>
    <w:rsid w:val="00833817"/>
    <w:rsid w:val="008342F7"/>
    <w:rsid w:val="0083454C"/>
    <w:rsid w:val="00835894"/>
    <w:rsid w:val="00835E54"/>
    <w:rsid w:val="008376D6"/>
    <w:rsid w:val="00837ACF"/>
    <w:rsid w:val="00837D73"/>
    <w:rsid w:val="00837FD3"/>
    <w:rsid w:val="00840305"/>
    <w:rsid w:val="0084073E"/>
    <w:rsid w:val="00840816"/>
    <w:rsid w:val="008409C9"/>
    <w:rsid w:val="00840D74"/>
    <w:rsid w:val="008410D6"/>
    <w:rsid w:val="0084135D"/>
    <w:rsid w:val="008413D7"/>
    <w:rsid w:val="008416A8"/>
    <w:rsid w:val="00841D19"/>
    <w:rsid w:val="00841D76"/>
    <w:rsid w:val="00841FE3"/>
    <w:rsid w:val="008421FA"/>
    <w:rsid w:val="008424E3"/>
    <w:rsid w:val="00842971"/>
    <w:rsid w:val="008437DE"/>
    <w:rsid w:val="008438CC"/>
    <w:rsid w:val="0084395D"/>
    <w:rsid w:val="00844635"/>
    <w:rsid w:val="0084477E"/>
    <w:rsid w:val="00845258"/>
    <w:rsid w:val="008455BC"/>
    <w:rsid w:val="00846230"/>
    <w:rsid w:val="00846663"/>
    <w:rsid w:val="00846702"/>
    <w:rsid w:val="00846876"/>
    <w:rsid w:val="008468DB"/>
    <w:rsid w:val="00846FD3"/>
    <w:rsid w:val="008476F2"/>
    <w:rsid w:val="00847775"/>
    <w:rsid w:val="008506D6"/>
    <w:rsid w:val="0085076B"/>
    <w:rsid w:val="00850A9A"/>
    <w:rsid w:val="0085127D"/>
    <w:rsid w:val="00851E33"/>
    <w:rsid w:val="0085247E"/>
    <w:rsid w:val="00852682"/>
    <w:rsid w:val="0085271D"/>
    <w:rsid w:val="00852D57"/>
    <w:rsid w:val="0085378D"/>
    <w:rsid w:val="00853B62"/>
    <w:rsid w:val="00854D7E"/>
    <w:rsid w:val="008553B1"/>
    <w:rsid w:val="00856615"/>
    <w:rsid w:val="00857952"/>
    <w:rsid w:val="00857C46"/>
    <w:rsid w:val="00860488"/>
    <w:rsid w:val="008608F3"/>
    <w:rsid w:val="00860D4F"/>
    <w:rsid w:val="00860E12"/>
    <w:rsid w:val="00860EE7"/>
    <w:rsid w:val="0086105D"/>
    <w:rsid w:val="008611D9"/>
    <w:rsid w:val="00861749"/>
    <w:rsid w:val="00862164"/>
    <w:rsid w:val="00862377"/>
    <w:rsid w:val="008623E2"/>
    <w:rsid w:val="00862491"/>
    <w:rsid w:val="00863478"/>
    <w:rsid w:val="0086388D"/>
    <w:rsid w:val="00863E52"/>
    <w:rsid w:val="00863F4A"/>
    <w:rsid w:val="00864169"/>
    <w:rsid w:val="0086433D"/>
    <w:rsid w:val="00864F9A"/>
    <w:rsid w:val="00865EFA"/>
    <w:rsid w:val="008660BF"/>
    <w:rsid w:val="008661A0"/>
    <w:rsid w:val="008661EE"/>
    <w:rsid w:val="00867800"/>
    <w:rsid w:val="00867D93"/>
    <w:rsid w:val="00867EDA"/>
    <w:rsid w:val="0087350B"/>
    <w:rsid w:val="00874C8E"/>
    <w:rsid w:val="00875B78"/>
    <w:rsid w:val="00876101"/>
    <w:rsid w:val="008764FA"/>
    <w:rsid w:val="00877238"/>
    <w:rsid w:val="00877290"/>
    <w:rsid w:val="0087732F"/>
    <w:rsid w:val="008778D9"/>
    <w:rsid w:val="008779B2"/>
    <w:rsid w:val="008800BC"/>
    <w:rsid w:val="008804E6"/>
    <w:rsid w:val="00880621"/>
    <w:rsid w:val="00880CA6"/>
    <w:rsid w:val="00881389"/>
    <w:rsid w:val="00882A82"/>
    <w:rsid w:val="00882B3D"/>
    <w:rsid w:val="00882F86"/>
    <w:rsid w:val="0088305A"/>
    <w:rsid w:val="00883435"/>
    <w:rsid w:val="00883504"/>
    <w:rsid w:val="00883D9D"/>
    <w:rsid w:val="008853D1"/>
    <w:rsid w:val="008859FB"/>
    <w:rsid w:val="00885C9E"/>
    <w:rsid w:val="0088617A"/>
    <w:rsid w:val="00886607"/>
    <w:rsid w:val="008866C2"/>
    <w:rsid w:val="00887838"/>
    <w:rsid w:val="00887D07"/>
    <w:rsid w:val="008907A9"/>
    <w:rsid w:val="00890A83"/>
    <w:rsid w:val="00890DEE"/>
    <w:rsid w:val="00890FAA"/>
    <w:rsid w:val="008912BF"/>
    <w:rsid w:val="00891B9C"/>
    <w:rsid w:val="00892781"/>
    <w:rsid w:val="008930C8"/>
    <w:rsid w:val="0089311C"/>
    <w:rsid w:val="00893479"/>
    <w:rsid w:val="00893C32"/>
    <w:rsid w:val="0089404E"/>
    <w:rsid w:val="0089415F"/>
    <w:rsid w:val="00894C8B"/>
    <w:rsid w:val="008956A0"/>
    <w:rsid w:val="00895E48"/>
    <w:rsid w:val="008964A5"/>
    <w:rsid w:val="008967FD"/>
    <w:rsid w:val="0089683D"/>
    <w:rsid w:val="00896912"/>
    <w:rsid w:val="00896F93"/>
    <w:rsid w:val="008970D4"/>
    <w:rsid w:val="008971DD"/>
    <w:rsid w:val="008976EB"/>
    <w:rsid w:val="00897C7E"/>
    <w:rsid w:val="008A07FE"/>
    <w:rsid w:val="008A0F89"/>
    <w:rsid w:val="008A2233"/>
    <w:rsid w:val="008A283A"/>
    <w:rsid w:val="008A3016"/>
    <w:rsid w:val="008A30E0"/>
    <w:rsid w:val="008A35F3"/>
    <w:rsid w:val="008A3A4B"/>
    <w:rsid w:val="008A3E7C"/>
    <w:rsid w:val="008A40EB"/>
    <w:rsid w:val="008A523B"/>
    <w:rsid w:val="008A5277"/>
    <w:rsid w:val="008A56CA"/>
    <w:rsid w:val="008A5C4C"/>
    <w:rsid w:val="008A6014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674"/>
    <w:rsid w:val="008B1CB9"/>
    <w:rsid w:val="008B1F2D"/>
    <w:rsid w:val="008B24D8"/>
    <w:rsid w:val="008B3F01"/>
    <w:rsid w:val="008B408B"/>
    <w:rsid w:val="008B4452"/>
    <w:rsid w:val="008B46FF"/>
    <w:rsid w:val="008B480B"/>
    <w:rsid w:val="008B50AD"/>
    <w:rsid w:val="008B5417"/>
    <w:rsid w:val="008B5AC4"/>
    <w:rsid w:val="008B5B57"/>
    <w:rsid w:val="008B6104"/>
    <w:rsid w:val="008B64A1"/>
    <w:rsid w:val="008B7DF6"/>
    <w:rsid w:val="008C04B7"/>
    <w:rsid w:val="008C089A"/>
    <w:rsid w:val="008C17C0"/>
    <w:rsid w:val="008C1ACF"/>
    <w:rsid w:val="008C1D18"/>
    <w:rsid w:val="008C226D"/>
    <w:rsid w:val="008C2D6F"/>
    <w:rsid w:val="008C2D8E"/>
    <w:rsid w:val="008C3162"/>
    <w:rsid w:val="008C353E"/>
    <w:rsid w:val="008C4E6A"/>
    <w:rsid w:val="008C4F6B"/>
    <w:rsid w:val="008C53D8"/>
    <w:rsid w:val="008C5EF9"/>
    <w:rsid w:val="008C630B"/>
    <w:rsid w:val="008C6B9B"/>
    <w:rsid w:val="008C6BC9"/>
    <w:rsid w:val="008C6F31"/>
    <w:rsid w:val="008C7563"/>
    <w:rsid w:val="008C78F3"/>
    <w:rsid w:val="008C7B1D"/>
    <w:rsid w:val="008C7B9C"/>
    <w:rsid w:val="008C7BC6"/>
    <w:rsid w:val="008D0F2A"/>
    <w:rsid w:val="008D13AF"/>
    <w:rsid w:val="008D14AE"/>
    <w:rsid w:val="008D18C0"/>
    <w:rsid w:val="008D1D9E"/>
    <w:rsid w:val="008D2745"/>
    <w:rsid w:val="008D2EFB"/>
    <w:rsid w:val="008D3923"/>
    <w:rsid w:val="008D41D7"/>
    <w:rsid w:val="008D4CB0"/>
    <w:rsid w:val="008D4F8F"/>
    <w:rsid w:val="008D58A7"/>
    <w:rsid w:val="008D5AEE"/>
    <w:rsid w:val="008D6A8E"/>
    <w:rsid w:val="008D6D1E"/>
    <w:rsid w:val="008D70BB"/>
    <w:rsid w:val="008E0DF7"/>
    <w:rsid w:val="008E0E61"/>
    <w:rsid w:val="008E141D"/>
    <w:rsid w:val="008E15D9"/>
    <w:rsid w:val="008E1757"/>
    <w:rsid w:val="008E17F0"/>
    <w:rsid w:val="008E1BDA"/>
    <w:rsid w:val="008E2DA8"/>
    <w:rsid w:val="008E3A66"/>
    <w:rsid w:val="008E409A"/>
    <w:rsid w:val="008E43A5"/>
    <w:rsid w:val="008E43B0"/>
    <w:rsid w:val="008E5284"/>
    <w:rsid w:val="008E641B"/>
    <w:rsid w:val="008E650F"/>
    <w:rsid w:val="008E6920"/>
    <w:rsid w:val="008E70BC"/>
    <w:rsid w:val="008E773C"/>
    <w:rsid w:val="008F0F8A"/>
    <w:rsid w:val="008F124F"/>
    <w:rsid w:val="008F135A"/>
    <w:rsid w:val="008F19B9"/>
    <w:rsid w:val="008F1A54"/>
    <w:rsid w:val="008F40DE"/>
    <w:rsid w:val="008F4155"/>
    <w:rsid w:val="008F4B6C"/>
    <w:rsid w:val="008F589D"/>
    <w:rsid w:val="00900651"/>
    <w:rsid w:val="0090099B"/>
    <w:rsid w:val="00900D0E"/>
    <w:rsid w:val="00900D10"/>
    <w:rsid w:val="00900F67"/>
    <w:rsid w:val="00901202"/>
    <w:rsid w:val="00901D6B"/>
    <w:rsid w:val="00901F28"/>
    <w:rsid w:val="009029A7"/>
    <w:rsid w:val="00903A5A"/>
    <w:rsid w:val="00903C25"/>
    <w:rsid w:val="00903EFA"/>
    <w:rsid w:val="00903F0A"/>
    <w:rsid w:val="0090459B"/>
    <w:rsid w:val="0090470E"/>
    <w:rsid w:val="00905196"/>
    <w:rsid w:val="00905E84"/>
    <w:rsid w:val="00905F19"/>
    <w:rsid w:val="009063E0"/>
    <w:rsid w:val="009067AE"/>
    <w:rsid w:val="00906FEE"/>
    <w:rsid w:val="009073C9"/>
    <w:rsid w:val="0090764C"/>
    <w:rsid w:val="009076EF"/>
    <w:rsid w:val="00907980"/>
    <w:rsid w:val="00910062"/>
    <w:rsid w:val="009103F4"/>
    <w:rsid w:val="00910657"/>
    <w:rsid w:val="009108E0"/>
    <w:rsid w:val="00911422"/>
    <w:rsid w:val="00912094"/>
    <w:rsid w:val="009125C6"/>
    <w:rsid w:val="0091385A"/>
    <w:rsid w:val="009143CA"/>
    <w:rsid w:val="0091477A"/>
    <w:rsid w:val="00914A90"/>
    <w:rsid w:val="00914B9D"/>
    <w:rsid w:val="00914BDD"/>
    <w:rsid w:val="00915977"/>
    <w:rsid w:val="00916CF7"/>
    <w:rsid w:val="00916E3D"/>
    <w:rsid w:val="0091710A"/>
    <w:rsid w:val="009176BC"/>
    <w:rsid w:val="009177D1"/>
    <w:rsid w:val="0092052A"/>
    <w:rsid w:val="009209F3"/>
    <w:rsid w:val="0092256D"/>
    <w:rsid w:val="00922DB3"/>
    <w:rsid w:val="00923219"/>
    <w:rsid w:val="009242C2"/>
    <w:rsid w:val="009250AA"/>
    <w:rsid w:val="009250EA"/>
    <w:rsid w:val="00925948"/>
    <w:rsid w:val="00926517"/>
    <w:rsid w:val="00926864"/>
    <w:rsid w:val="00926F81"/>
    <w:rsid w:val="00927B0F"/>
    <w:rsid w:val="00930187"/>
    <w:rsid w:val="00930708"/>
    <w:rsid w:val="00930C3C"/>
    <w:rsid w:val="00930CD4"/>
    <w:rsid w:val="00931708"/>
    <w:rsid w:val="00931EC0"/>
    <w:rsid w:val="00932875"/>
    <w:rsid w:val="00932A1F"/>
    <w:rsid w:val="00932C63"/>
    <w:rsid w:val="009331AB"/>
    <w:rsid w:val="00933406"/>
    <w:rsid w:val="00934682"/>
    <w:rsid w:val="009358BD"/>
    <w:rsid w:val="00935D4A"/>
    <w:rsid w:val="0093628F"/>
    <w:rsid w:val="0093685D"/>
    <w:rsid w:val="009369FA"/>
    <w:rsid w:val="009375A3"/>
    <w:rsid w:val="00937A9E"/>
    <w:rsid w:val="00937BFE"/>
    <w:rsid w:val="00937CB5"/>
    <w:rsid w:val="00937D2F"/>
    <w:rsid w:val="0094037F"/>
    <w:rsid w:val="00940C10"/>
    <w:rsid w:val="00941840"/>
    <w:rsid w:val="00942355"/>
    <w:rsid w:val="009435B8"/>
    <w:rsid w:val="00943CCF"/>
    <w:rsid w:val="00945846"/>
    <w:rsid w:val="00945891"/>
    <w:rsid w:val="00945C28"/>
    <w:rsid w:val="00946EC4"/>
    <w:rsid w:val="00946F65"/>
    <w:rsid w:val="0094734D"/>
    <w:rsid w:val="0094742C"/>
    <w:rsid w:val="009505A1"/>
    <w:rsid w:val="00950B21"/>
    <w:rsid w:val="00950DDB"/>
    <w:rsid w:val="00951858"/>
    <w:rsid w:val="00951A43"/>
    <w:rsid w:val="00951F95"/>
    <w:rsid w:val="0095211C"/>
    <w:rsid w:val="009521BA"/>
    <w:rsid w:val="009528EE"/>
    <w:rsid w:val="0095298E"/>
    <w:rsid w:val="00952A73"/>
    <w:rsid w:val="00953075"/>
    <w:rsid w:val="0095364D"/>
    <w:rsid w:val="00953A30"/>
    <w:rsid w:val="00953ADD"/>
    <w:rsid w:val="00954579"/>
    <w:rsid w:val="00955369"/>
    <w:rsid w:val="0095556B"/>
    <w:rsid w:val="009556D3"/>
    <w:rsid w:val="00955B02"/>
    <w:rsid w:val="00955F7C"/>
    <w:rsid w:val="00955F82"/>
    <w:rsid w:val="00956668"/>
    <w:rsid w:val="00957105"/>
    <w:rsid w:val="00957AAB"/>
    <w:rsid w:val="0096009C"/>
    <w:rsid w:val="009600B8"/>
    <w:rsid w:val="00960A1F"/>
    <w:rsid w:val="00960B19"/>
    <w:rsid w:val="00961CE1"/>
    <w:rsid w:val="009624AD"/>
    <w:rsid w:val="009625CD"/>
    <w:rsid w:val="009625DF"/>
    <w:rsid w:val="009625FF"/>
    <w:rsid w:val="00962638"/>
    <w:rsid w:val="00962977"/>
    <w:rsid w:val="00962AA0"/>
    <w:rsid w:val="00962B9A"/>
    <w:rsid w:val="00963042"/>
    <w:rsid w:val="00963F2F"/>
    <w:rsid w:val="009641A8"/>
    <w:rsid w:val="00964363"/>
    <w:rsid w:val="0096538C"/>
    <w:rsid w:val="009655C1"/>
    <w:rsid w:val="00965606"/>
    <w:rsid w:val="0096580B"/>
    <w:rsid w:val="009662CC"/>
    <w:rsid w:val="0096729F"/>
    <w:rsid w:val="0096741D"/>
    <w:rsid w:val="009674A1"/>
    <w:rsid w:val="00967B77"/>
    <w:rsid w:val="00967B8D"/>
    <w:rsid w:val="009706B2"/>
    <w:rsid w:val="0097087B"/>
    <w:rsid w:val="00970ADE"/>
    <w:rsid w:val="009711F1"/>
    <w:rsid w:val="00972C24"/>
    <w:rsid w:val="009732F1"/>
    <w:rsid w:val="0097341E"/>
    <w:rsid w:val="00973E7A"/>
    <w:rsid w:val="00974254"/>
    <w:rsid w:val="009749D5"/>
    <w:rsid w:val="009758DE"/>
    <w:rsid w:val="009760E1"/>
    <w:rsid w:val="00977B6A"/>
    <w:rsid w:val="00977EB0"/>
    <w:rsid w:val="00980033"/>
    <w:rsid w:val="009805E2"/>
    <w:rsid w:val="0098085D"/>
    <w:rsid w:val="009808EF"/>
    <w:rsid w:val="00980B55"/>
    <w:rsid w:val="00980F86"/>
    <w:rsid w:val="00981625"/>
    <w:rsid w:val="00981D5A"/>
    <w:rsid w:val="00981F4B"/>
    <w:rsid w:val="009827C5"/>
    <w:rsid w:val="00983263"/>
    <w:rsid w:val="009834AC"/>
    <w:rsid w:val="00983609"/>
    <w:rsid w:val="00984262"/>
    <w:rsid w:val="0098555D"/>
    <w:rsid w:val="00985816"/>
    <w:rsid w:val="00987210"/>
    <w:rsid w:val="0099019D"/>
    <w:rsid w:val="00990A62"/>
    <w:rsid w:val="00990B8B"/>
    <w:rsid w:val="00991929"/>
    <w:rsid w:val="00991F2C"/>
    <w:rsid w:val="00991FB0"/>
    <w:rsid w:val="00992195"/>
    <w:rsid w:val="0099243E"/>
    <w:rsid w:val="00992D52"/>
    <w:rsid w:val="00993C2B"/>
    <w:rsid w:val="00993E94"/>
    <w:rsid w:val="00994CE4"/>
    <w:rsid w:val="009950BD"/>
    <w:rsid w:val="009956CF"/>
    <w:rsid w:val="00995A58"/>
    <w:rsid w:val="00995B41"/>
    <w:rsid w:val="00995D7D"/>
    <w:rsid w:val="00996728"/>
    <w:rsid w:val="009971F6"/>
    <w:rsid w:val="00997565"/>
    <w:rsid w:val="00997DBA"/>
    <w:rsid w:val="009A03F8"/>
    <w:rsid w:val="009A08C4"/>
    <w:rsid w:val="009A15CF"/>
    <w:rsid w:val="009A191D"/>
    <w:rsid w:val="009A2424"/>
    <w:rsid w:val="009A27D1"/>
    <w:rsid w:val="009A3281"/>
    <w:rsid w:val="009A3345"/>
    <w:rsid w:val="009A3356"/>
    <w:rsid w:val="009A5BF6"/>
    <w:rsid w:val="009A64E3"/>
    <w:rsid w:val="009A6E62"/>
    <w:rsid w:val="009A7342"/>
    <w:rsid w:val="009B0262"/>
    <w:rsid w:val="009B0330"/>
    <w:rsid w:val="009B091D"/>
    <w:rsid w:val="009B0E65"/>
    <w:rsid w:val="009B1A33"/>
    <w:rsid w:val="009B227F"/>
    <w:rsid w:val="009B2FF4"/>
    <w:rsid w:val="009B36B3"/>
    <w:rsid w:val="009B454B"/>
    <w:rsid w:val="009B45AC"/>
    <w:rsid w:val="009B6993"/>
    <w:rsid w:val="009B6C90"/>
    <w:rsid w:val="009B6EC3"/>
    <w:rsid w:val="009B7950"/>
    <w:rsid w:val="009B7E73"/>
    <w:rsid w:val="009C0549"/>
    <w:rsid w:val="009C0C16"/>
    <w:rsid w:val="009C1C26"/>
    <w:rsid w:val="009C1E09"/>
    <w:rsid w:val="009C23AF"/>
    <w:rsid w:val="009C4DAD"/>
    <w:rsid w:val="009C55ED"/>
    <w:rsid w:val="009C6AAE"/>
    <w:rsid w:val="009C6F4B"/>
    <w:rsid w:val="009C7168"/>
    <w:rsid w:val="009C79AF"/>
    <w:rsid w:val="009C7C9E"/>
    <w:rsid w:val="009C7E92"/>
    <w:rsid w:val="009D023D"/>
    <w:rsid w:val="009D0766"/>
    <w:rsid w:val="009D0E97"/>
    <w:rsid w:val="009D18CD"/>
    <w:rsid w:val="009D23C5"/>
    <w:rsid w:val="009D27CB"/>
    <w:rsid w:val="009D2E9F"/>
    <w:rsid w:val="009D3426"/>
    <w:rsid w:val="009D347C"/>
    <w:rsid w:val="009D357B"/>
    <w:rsid w:val="009D3662"/>
    <w:rsid w:val="009D3A7D"/>
    <w:rsid w:val="009D421D"/>
    <w:rsid w:val="009D49C7"/>
    <w:rsid w:val="009D5960"/>
    <w:rsid w:val="009D76BD"/>
    <w:rsid w:val="009E161E"/>
    <w:rsid w:val="009E164E"/>
    <w:rsid w:val="009E1944"/>
    <w:rsid w:val="009E2260"/>
    <w:rsid w:val="009E262C"/>
    <w:rsid w:val="009E347A"/>
    <w:rsid w:val="009E49BB"/>
    <w:rsid w:val="009E5271"/>
    <w:rsid w:val="009E52F7"/>
    <w:rsid w:val="009E5498"/>
    <w:rsid w:val="009E54D2"/>
    <w:rsid w:val="009E5D3C"/>
    <w:rsid w:val="009E642C"/>
    <w:rsid w:val="009F02F7"/>
    <w:rsid w:val="009F06DB"/>
    <w:rsid w:val="009F0C30"/>
    <w:rsid w:val="009F20CA"/>
    <w:rsid w:val="009F30FB"/>
    <w:rsid w:val="009F36D8"/>
    <w:rsid w:val="009F40EA"/>
    <w:rsid w:val="009F4818"/>
    <w:rsid w:val="009F5499"/>
    <w:rsid w:val="009F5C30"/>
    <w:rsid w:val="009F5D69"/>
    <w:rsid w:val="009F62B8"/>
    <w:rsid w:val="009F630C"/>
    <w:rsid w:val="009F696A"/>
    <w:rsid w:val="009F6B98"/>
    <w:rsid w:val="00A00C56"/>
    <w:rsid w:val="00A00D23"/>
    <w:rsid w:val="00A01BE3"/>
    <w:rsid w:val="00A02AA5"/>
    <w:rsid w:val="00A0328C"/>
    <w:rsid w:val="00A03308"/>
    <w:rsid w:val="00A03E6F"/>
    <w:rsid w:val="00A04388"/>
    <w:rsid w:val="00A0443B"/>
    <w:rsid w:val="00A04A45"/>
    <w:rsid w:val="00A04BE5"/>
    <w:rsid w:val="00A04FBD"/>
    <w:rsid w:val="00A0548B"/>
    <w:rsid w:val="00A05FD1"/>
    <w:rsid w:val="00A06252"/>
    <w:rsid w:val="00A06A3D"/>
    <w:rsid w:val="00A0724D"/>
    <w:rsid w:val="00A07968"/>
    <w:rsid w:val="00A07C95"/>
    <w:rsid w:val="00A07E1A"/>
    <w:rsid w:val="00A07FE3"/>
    <w:rsid w:val="00A10253"/>
    <w:rsid w:val="00A111E6"/>
    <w:rsid w:val="00A112ED"/>
    <w:rsid w:val="00A1130D"/>
    <w:rsid w:val="00A121D0"/>
    <w:rsid w:val="00A126F9"/>
    <w:rsid w:val="00A12C20"/>
    <w:rsid w:val="00A12C3C"/>
    <w:rsid w:val="00A13593"/>
    <w:rsid w:val="00A13BE4"/>
    <w:rsid w:val="00A14565"/>
    <w:rsid w:val="00A151AD"/>
    <w:rsid w:val="00A161B5"/>
    <w:rsid w:val="00A16B74"/>
    <w:rsid w:val="00A17139"/>
    <w:rsid w:val="00A176A6"/>
    <w:rsid w:val="00A178BC"/>
    <w:rsid w:val="00A179EA"/>
    <w:rsid w:val="00A17A1F"/>
    <w:rsid w:val="00A17C87"/>
    <w:rsid w:val="00A210B4"/>
    <w:rsid w:val="00A2152D"/>
    <w:rsid w:val="00A216B0"/>
    <w:rsid w:val="00A21709"/>
    <w:rsid w:val="00A218EB"/>
    <w:rsid w:val="00A22185"/>
    <w:rsid w:val="00A22AA4"/>
    <w:rsid w:val="00A23021"/>
    <w:rsid w:val="00A2348E"/>
    <w:rsid w:val="00A23807"/>
    <w:rsid w:val="00A23986"/>
    <w:rsid w:val="00A246DA"/>
    <w:rsid w:val="00A24743"/>
    <w:rsid w:val="00A24BD1"/>
    <w:rsid w:val="00A24CE4"/>
    <w:rsid w:val="00A24CEE"/>
    <w:rsid w:val="00A24DC9"/>
    <w:rsid w:val="00A26399"/>
    <w:rsid w:val="00A26C46"/>
    <w:rsid w:val="00A26F13"/>
    <w:rsid w:val="00A26F7F"/>
    <w:rsid w:val="00A271F2"/>
    <w:rsid w:val="00A27D76"/>
    <w:rsid w:val="00A27EE8"/>
    <w:rsid w:val="00A30038"/>
    <w:rsid w:val="00A302E5"/>
    <w:rsid w:val="00A30556"/>
    <w:rsid w:val="00A31248"/>
    <w:rsid w:val="00A31529"/>
    <w:rsid w:val="00A316BB"/>
    <w:rsid w:val="00A3176E"/>
    <w:rsid w:val="00A31C83"/>
    <w:rsid w:val="00A321C6"/>
    <w:rsid w:val="00A326AA"/>
    <w:rsid w:val="00A3275D"/>
    <w:rsid w:val="00A32B75"/>
    <w:rsid w:val="00A33299"/>
    <w:rsid w:val="00A33AEF"/>
    <w:rsid w:val="00A33CC8"/>
    <w:rsid w:val="00A34258"/>
    <w:rsid w:val="00A34914"/>
    <w:rsid w:val="00A35075"/>
    <w:rsid w:val="00A354A8"/>
    <w:rsid w:val="00A3561C"/>
    <w:rsid w:val="00A3562A"/>
    <w:rsid w:val="00A35687"/>
    <w:rsid w:val="00A36D7B"/>
    <w:rsid w:val="00A400F9"/>
    <w:rsid w:val="00A403F8"/>
    <w:rsid w:val="00A419DC"/>
    <w:rsid w:val="00A419EF"/>
    <w:rsid w:val="00A41C6F"/>
    <w:rsid w:val="00A41D67"/>
    <w:rsid w:val="00A41E59"/>
    <w:rsid w:val="00A424D9"/>
    <w:rsid w:val="00A42649"/>
    <w:rsid w:val="00A443CB"/>
    <w:rsid w:val="00A443DB"/>
    <w:rsid w:val="00A445BD"/>
    <w:rsid w:val="00A4477A"/>
    <w:rsid w:val="00A44861"/>
    <w:rsid w:val="00A458BF"/>
    <w:rsid w:val="00A45D9D"/>
    <w:rsid w:val="00A4602A"/>
    <w:rsid w:val="00A463E2"/>
    <w:rsid w:val="00A46653"/>
    <w:rsid w:val="00A46FB3"/>
    <w:rsid w:val="00A471B6"/>
    <w:rsid w:val="00A47777"/>
    <w:rsid w:val="00A5005B"/>
    <w:rsid w:val="00A500EA"/>
    <w:rsid w:val="00A505E7"/>
    <w:rsid w:val="00A507DC"/>
    <w:rsid w:val="00A50D00"/>
    <w:rsid w:val="00A521F3"/>
    <w:rsid w:val="00A52287"/>
    <w:rsid w:val="00A5242E"/>
    <w:rsid w:val="00A52911"/>
    <w:rsid w:val="00A52B50"/>
    <w:rsid w:val="00A53B60"/>
    <w:rsid w:val="00A54BD8"/>
    <w:rsid w:val="00A55D05"/>
    <w:rsid w:val="00A560B0"/>
    <w:rsid w:val="00A566F1"/>
    <w:rsid w:val="00A56964"/>
    <w:rsid w:val="00A56B98"/>
    <w:rsid w:val="00A56C94"/>
    <w:rsid w:val="00A56E88"/>
    <w:rsid w:val="00A578D3"/>
    <w:rsid w:val="00A602C8"/>
    <w:rsid w:val="00A60708"/>
    <w:rsid w:val="00A61C3A"/>
    <w:rsid w:val="00A621D5"/>
    <w:rsid w:val="00A62574"/>
    <w:rsid w:val="00A62BF6"/>
    <w:rsid w:val="00A62D83"/>
    <w:rsid w:val="00A630F5"/>
    <w:rsid w:val="00A632BB"/>
    <w:rsid w:val="00A632E5"/>
    <w:rsid w:val="00A63B95"/>
    <w:rsid w:val="00A63DDF"/>
    <w:rsid w:val="00A6480F"/>
    <w:rsid w:val="00A64DFD"/>
    <w:rsid w:val="00A64F66"/>
    <w:rsid w:val="00A65A62"/>
    <w:rsid w:val="00A65C45"/>
    <w:rsid w:val="00A66271"/>
    <w:rsid w:val="00A66509"/>
    <w:rsid w:val="00A666D8"/>
    <w:rsid w:val="00A66848"/>
    <w:rsid w:val="00A66930"/>
    <w:rsid w:val="00A67157"/>
    <w:rsid w:val="00A6772D"/>
    <w:rsid w:val="00A67E0D"/>
    <w:rsid w:val="00A7048F"/>
    <w:rsid w:val="00A70AAF"/>
    <w:rsid w:val="00A710C3"/>
    <w:rsid w:val="00A71C62"/>
    <w:rsid w:val="00A729CE"/>
    <w:rsid w:val="00A73505"/>
    <w:rsid w:val="00A737A1"/>
    <w:rsid w:val="00A73FF2"/>
    <w:rsid w:val="00A742AB"/>
    <w:rsid w:val="00A747D8"/>
    <w:rsid w:val="00A74D59"/>
    <w:rsid w:val="00A74EDD"/>
    <w:rsid w:val="00A75006"/>
    <w:rsid w:val="00A75704"/>
    <w:rsid w:val="00A75B2F"/>
    <w:rsid w:val="00A769F0"/>
    <w:rsid w:val="00A7704E"/>
    <w:rsid w:val="00A77567"/>
    <w:rsid w:val="00A80A39"/>
    <w:rsid w:val="00A80B2D"/>
    <w:rsid w:val="00A817A1"/>
    <w:rsid w:val="00A82267"/>
    <w:rsid w:val="00A822D0"/>
    <w:rsid w:val="00A82ECC"/>
    <w:rsid w:val="00A8306D"/>
    <w:rsid w:val="00A831A2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7AC9"/>
    <w:rsid w:val="00A90081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427"/>
    <w:rsid w:val="00A944BB"/>
    <w:rsid w:val="00A94E23"/>
    <w:rsid w:val="00A95010"/>
    <w:rsid w:val="00A95161"/>
    <w:rsid w:val="00A9541E"/>
    <w:rsid w:val="00A95BE1"/>
    <w:rsid w:val="00A95DC6"/>
    <w:rsid w:val="00A96DDA"/>
    <w:rsid w:val="00A9744E"/>
    <w:rsid w:val="00A97EE7"/>
    <w:rsid w:val="00AA0776"/>
    <w:rsid w:val="00AA1505"/>
    <w:rsid w:val="00AA2086"/>
    <w:rsid w:val="00AA2A90"/>
    <w:rsid w:val="00AA30D8"/>
    <w:rsid w:val="00AA32BA"/>
    <w:rsid w:val="00AA3EFE"/>
    <w:rsid w:val="00AA4209"/>
    <w:rsid w:val="00AA44B6"/>
    <w:rsid w:val="00AA44F6"/>
    <w:rsid w:val="00AA4771"/>
    <w:rsid w:val="00AA47BD"/>
    <w:rsid w:val="00AA49C4"/>
    <w:rsid w:val="00AA6358"/>
    <w:rsid w:val="00AA6932"/>
    <w:rsid w:val="00AA76CE"/>
    <w:rsid w:val="00AA7ABA"/>
    <w:rsid w:val="00AB00F0"/>
    <w:rsid w:val="00AB0113"/>
    <w:rsid w:val="00AB2B24"/>
    <w:rsid w:val="00AB325A"/>
    <w:rsid w:val="00AB3D77"/>
    <w:rsid w:val="00AB4262"/>
    <w:rsid w:val="00AB444C"/>
    <w:rsid w:val="00AB532C"/>
    <w:rsid w:val="00AB5415"/>
    <w:rsid w:val="00AB5B12"/>
    <w:rsid w:val="00AB6151"/>
    <w:rsid w:val="00AB628A"/>
    <w:rsid w:val="00AB6773"/>
    <w:rsid w:val="00AB6870"/>
    <w:rsid w:val="00AB730A"/>
    <w:rsid w:val="00AB770E"/>
    <w:rsid w:val="00AB782D"/>
    <w:rsid w:val="00AB79B5"/>
    <w:rsid w:val="00AB7B51"/>
    <w:rsid w:val="00AC102A"/>
    <w:rsid w:val="00AC1374"/>
    <w:rsid w:val="00AC1AE6"/>
    <w:rsid w:val="00AC2438"/>
    <w:rsid w:val="00AC2889"/>
    <w:rsid w:val="00AC30A1"/>
    <w:rsid w:val="00AC3993"/>
    <w:rsid w:val="00AC3B5A"/>
    <w:rsid w:val="00AC3CED"/>
    <w:rsid w:val="00AC4113"/>
    <w:rsid w:val="00AC5006"/>
    <w:rsid w:val="00AC56F8"/>
    <w:rsid w:val="00AC593A"/>
    <w:rsid w:val="00AC62DE"/>
    <w:rsid w:val="00AC7119"/>
    <w:rsid w:val="00AC73FB"/>
    <w:rsid w:val="00AC74EE"/>
    <w:rsid w:val="00AC7724"/>
    <w:rsid w:val="00AC7846"/>
    <w:rsid w:val="00AC7E97"/>
    <w:rsid w:val="00AD038C"/>
    <w:rsid w:val="00AD0600"/>
    <w:rsid w:val="00AD1217"/>
    <w:rsid w:val="00AD122C"/>
    <w:rsid w:val="00AD1373"/>
    <w:rsid w:val="00AD2F2A"/>
    <w:rsid w:val="00AD2F45"/>
    <w:rsid w:val="00AD447D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8D2"/>
    <w:rsid w:val="00AD7D69"/>
    <w:rsid w:val="00AD7E19"/>
    <w:rsid w:val="00AD7EF6"/>
    <w:rsid w:val="00AE1279"/>
    <w:rsid w:val="00AE19B7"/>
    <w:rsid w:val="00AE1A55"/>
    <w:rsid w:val="00AE1ACC"/>
    <w:rsid w:val="00AE2817"/>
    <w:rsid w:val="00AE36BE"/>
    <w:rsid w:val="00AE37A2"/>
    <w:rsid w:val="00AE3B82"/>
    <w:rsid w:val="00AE485B"/>
    <w:rsid w:val="00AE5F1C"/>
    <w:rsid w:val="00AE6858"/>
    <w:rsid w:val="00AE6CAC"/>
    <w:rsid w:val="00AE6F9D"/>
    <w:rsid w:val="00AE7561"/>
    <w:rsid w:val="00AF0AFF"/>
    <w:rsid w:val="00AF0D4E"/>
    <w:rsid w:val="00AF2683"/>
    <w:rsid w:val="00AF2942"/>
    <w:rsid w:val="00AF2B1E"/>
    <w:rsid w:val="00AF2B60"/>
    <w:rsid w:val="00AF3223"/>
    <w:rsid w:val="00AF36A3"/>
    <w:rsid w:val="00AF37ED"/>
    <w:rsid w:val="00AF3B0F"/>
    <w:rsid w:val="00AF3C83"/>
    <w:rsid w:val="00AF41CF"/>
    <w:rsid w:val="00AF42E3"/>
    <w:rsid w:val="00AF4C52"/>
    <w:rsid w:val="00AF6040"/>
    <w:rsid w:val="00AF645A"/>
    <w:rsid w:val="00AF6CCD"/>
    <w:rsid w:val="00B0089D"/>
    <w:rsid w:val="00B00F93"/>
    <w:rsid w:val="00B010F7"/>
    <w:rsid w:val="00B0145A"/>
    <w:rsid w:val="00B0166A"/>
    <w:rsid w:val="00B02128"/>
    <w:rsid w:val="00B023EB"/>
    <w:rsid w:val="00B028C4"/>
    <w:rsid w:val="00B02A32"/>
    <w:rsid w:val="00B02AAF"/>
    <w:rsid w:val="00B0326B"/>
    <w:rsid w:val="00B033EB"/>
    <w:rsid w:val="00B03618"/>
    <w:rsid w:val="00B04133"/>
    <w:rsid w:val="00B0432C"/>
    <w:rsid w:val="00B0433A"/>
    <w:rsid w:val="00B048E2"/>
    <w:rsid w:val="00B058B3"/>
    <w:rsid w:val="00B063E1"/>
    <w:rsid w:val="00B066B0"/>
    <w:rsid w:val="00B07106"/>
    <w:rsid w:val="00B0724B"/>
    <w:rsid w:val="00B079CB"/>
    <w:rsid w:val="00B10B91"/>
    <w:rsid w:val="00B10C1B"/>
    <w:rsid w:val="00B11A88"/>
    <w:rsid w:val="00B144C7"/>
    <w:rsid w:val="00B14879"/>
    <w:rsid w:val="00B1493A"/>
    <w:rsid w:val="00B155D3"/>
    <w:rsid w:val="00B15CE0"/>
    <w:rsid w:val="00B15D18"/>
    <w:rsid w:val="00B162B4"/>
    <w:rsid w:val="00B16C99"/>
    <w:rsid w:val="00B17151"/>
    <w:rsid w:val="00B171B9"/>
    <w:rsid w:val="00B17AC7"/>
    <w:rsid w:val="00B17CB1"/>
    <w:rsid w:val="00B17CF7"/>
    <w:rsid w:val="00B203CA"/>
    <w:rsid w:val="00B20B32"/>
    <w:rsid w:val="00B20EC3"/>
    <w:rsid w:val="00B20F1A"/>
    <w:rsid w:val="00B225D6"/>
    <w:rsid w:val="00B2272B"/>
    <w:rsid w:val="00B230D3"/>
    <w:rsid w:val="00B232EA"/>
    <w:rsid w:val="00B23396"/>
    <w:rsid w:val="00B2356D"/>
    <w:rsid w:val="00B23D62"/>
    <w:rsid w:val="00B242C3"/>
    <w:rsid w:val="00B24A92"/>
    <w:rsid w:val="00B24DF2"/>
    <w:rsid w:val="00B25523"/>
    <w:rsid w:val="00B2667B"/>
    <w:rsid w:val="00B26A30"/>
    <w:rsid w:val="00B26F13"/>
    <w:rsid w:val="00B272AC"/>
    <w:rsid w:val="00B30307"/>
    <w:rsid w:val="00B30837"/>
    <w:rsid w:val="00B30C13"/>
    <w:rsid w:val="00B3137C"/>
    <w:rsid w:val="00B31489"/>
    <w:rsid w:val="00B3176E"/>
    <w:rsid w:val="00B3217C"/>
    <w:rsid w:val="00B32600"/>
    <w:rsid w:val="00B32EE6"/>
    <w:rsid w:val="00B33152"/>
    <w:rsid w:val="00B33249"/>
    <w:rsid w:val="00B3434A"/>
    <w:rsid w:val="00B349C0"/>
    <w:rsid w:val="00B34BE0"/>
    <w:rsid w:val="00B351A7"/>
    <w:rsid w:val="00B36639"/>
    <w:rsid w:val="00B372EC"/>
    <w:rsid w:val="00B37791"/>
    <w:rsid w:val="00B379B3"/>
    <w:rsid w:val="00B37FDC"/>
    <w:rsid w:val="00B403E5"/>
    <w:rsid w:val="00B406FE"/>
    <w:rsid w:val="00B40851"/>
    <w:rsid w:val="00B40C0A"/>
    <w:rsid w:val="00B40C87"/>
    <w:rsid w:val="00B40D11"/>
    <w:rsid w:val="00B40EDC"/>
    <w:rsid w:val="00B41269"/>
    <w:rsid w:val="00B41D16"/>
    <w:rsid w:val="00B428EB"/>
    <w:rsid w:val="00B4292C"/>
    <w:rsid w:val="00B434C5"/>
    <w:rsid w:val="00B43D11"/>
    <w:rsid w:val="00B44082"/>
    <w:rsid w:val="00B44097"/>
    <w:rsid w:val="00B442AC"/>
    <w:rsid w:val="00B4480E"/>
    <w:rsid w:val="00B44B57"/>
    <w:rsid w:val="00B4715A"/>
    <w:rsid w:val="00B47FFC"/>
    <w:rsid w:val="00B50704"/>
    <w:rsid w:val="00B50B20"/>
    <w:rsid w:val="00B50EC5"/>
    <w:rsid w:val="00B51797"/>
    <w:rsid w:val="00B519D1"/>
    <w:rsid w:val="00B51CEB"/>
    <w:rsid w:val="00B52333"/>
    <w:rsid w:val="00B52339"/>
    <w:rsid w:val="00B529CB"/>
    <w:rsid w:val="00B5318F"/>
    <w:rsid w:val="00B534F0"/>
    <w:rsid w:val="00B53F94"/>
    <w:rsid w:val="00B544DE"/>
    <w:rsid w:val="00B54FC5"/>
    <w:rsid w:val="00B55076"/>
    <w:rsid w:val="00B551D1"/>
    <w:rsid w:val="00B5538B"/>
    <w:rsid w:val="00B553CF"/>
    <w:rsid w:val="00B55586"/>
    <w:rsid w:val="00B55E2A"/>
    <w:rsid w:val="00B562CA"/>
    <w:rsid w:val="00B565F7"/>
    <w:rsid w:val="00B60354"/>
    <w:rsid w:val="00B607C3"/>
    <w:rsid w:val="00B60AFF"/>
    <w:rsid w:val="00B60B83"/>
    <w:rsid w:val="00B60C69"/>
    <w:rsid w:val="00B618AD"/>
    <w:rsid w:val="00B629CB"/>
    <w:rsid w:val="00B62D37"/>
    <w:rsid w:val="00B6346D"/>
    <w:rsid w:val="00B63D39"/>
    <w:rsid w:val="00B646FE"/>
    <w:rsid w:val="00B64933"/>
    <w:rsid w:val="00B64AC1"/>
    <w:rsid w:val="00B65306"/>
    <w:rsid w:val="00B65384"/>
    <w:rsid w:val="00B6610D"/>
    <w:rsid w:val="00B66A3E"/>
    <w:rsid w:val="00B67F5D"/>
    <w:rsid w:val="00B71556"/>
    <w:rsid w:val="00B72059"/>
    <w:rsid w:val="00B72542"/>
    <w:rsid w:val="00B727CA"/>
    <w:rsid w:val="00B735A9"/>
    <w:rsid w:val="00B7484B"/>
    <w:rsid w:val="00B75658"/>
    <w:rsid w:val="00B75B99"/>
    <w:rsid w:val="00B75E13"/>
    <w:rsid w:val="00B762B2"/>
    <w:rsid w:val="00B76639"/>
    <w:rsid w:val="00B773C3"/>
    <w:rsid w:val="00B809B8"/>
    <w:rsid w:val="00B813CD"/>
    <w:rsid w:val="00B820E5"/>
    <w:rsid w:val="00B827D1"/>
    <w:rsid w:val="00B82E78"/>
    <w:rsid w:val="00B82EE0"/>
    <w:rsid w:val="00B82F39"/>
    <w:rsid w:val="00B838EE"/>
    <w:rsid w:val="00B839E8"/>
    <w:rsid w:val="00B8435D"/>
    <w:rsid w:val="00B84A23"/>
    <w:rsid w:val="00B84F36"/>
    <w:rsid w:val="00B84FAD"/>
    <w:rsid w:val="00B85280"/>
    <w:rsid w:val="00B85876"/>
    <w:rsid w:val="00B85B70"/>
    <w:rsid w:val="00B85FE9"/>
    <w:rsid w:val="00B867CE"/>
    <w:rsid w:val="00B869FA"/>
    <w:rsid w:val="00B90452"/>
    <w:rsid w:val="00B914C0"/>
    <w:rsid w:val="00B919A2"/>
    <w:rsid w:val="00B92639"/>
    <w:rsid w:val="00B92876"/>
    <w:rsid w:val="00B92964"/>
    <w:rsid w:val="00B929A3"/>
    <w:rsid w:val="00B92BF4"/>
    <w:rsid w:val="00B9305A"/>
    <w:rsid w:val="00B934ED"/>
    <w:rsid w:val="00B94559"/>
    <w:rsid w:val="00B9612E"/>
    <w:rsid w:val="00B962DA"/>
    <w:rsid w:val="00BA00E5"/>
    <w:rsid w:val="00BA2375"/>
    <w:rsid w:val="00BA25CB"/>
    <w:rsid w:val="00BA2973"/>
    <w:rsid w:val="00BA34FA"/>
    <w:rsid w:val="00BA3734"/>
    <w:rsid w:val="00BA399A"/>
    <w:rsid w:val="00BA3B61"/>
    <w:rsid w:val="00BA4FA4"/>
    <w:rsid w:val="00BA5309"/>
    <w:rsid w:val="00BA6496"/>
    <w:rsid w:val="00BA7655"/>
    <w:rsid w:val="00BA7A44"/>
    <w:rsid w:val="00BA7D09"/>
    <w:rsid w:val="00BB0683"/>
    <w:rsid w:val="00BB0C87"/>
    <w:rsid w:val="00BB1125"/>
    <w:rsid w:val="00BB15DD"/>
    <w:rsid w:val="00BB1D43"/>
    <w:rsid w:val="00BB1D7A"/>
    <w:rsid w:val="00BB1DE8"/>
    <w:rsid w:val="00BB28D3"/>
    <w:rsid w:val="00BB2B58"/>
    <w:rsid w:val="00BB2F37"/>
    <w:rsid w:val="00BB34A5"/>
    <w:rsid w:val="00BB3667"/>
    <w:rsid w:val="00BB3A7D"/>
    <w:rsid w:val="00BB40A0"/>
    <w:rsid w:val="00BB45D3"/>
    <w:rsid w:val="00BB4F7C"/>
    <w:rsid w:val="00BB5510"/>
    <w:rsid w:val="00BB55BC"/>
    <w:rsid w:val="00BB5D59"/>
    <w:rsid w:val="00BB5DAE"/>
    <w:rsid w:val="00BB600C"/>
    <w:rsid w:val="00BB6E36"/>
    <w:rsid w:val="00BB7F50"/>
    <w:rsid w:val="00BC0F2A"/>
    <w:rsid w:val="00BC122C"/>
    <w:rsid w:val="00BC27F5"/>
    <w:rsid w:val="00BC29FF"/>
    <w:rsid w:val="00BC382A"/>
    <w:rsid w:val="00BC4861"/>
    <w:rsid w:val="00BC4ED3"/>
    <w:rsid w:val="00BC56B9"/>
    <w:rsid w:val="00BC67BB"/>
    <w:rsid w:val="00BC6B0C"/>
    <w:rsid w:val="00BC6DCA"/>
    <w:rsid w:val="00BC710F"/>
    <w:rsid w:val="00BC74C0"/>
    <w:rsid w:val="00BC7885"/>
    <w:rsid w:val="00BC7EF5"/>
    <w:rsid w:val="00BD00FF"/>
    <w:rsid w:val="00BD06A8"/>
    <w:rsid w:val="00BD11B7"/>
    <w:rsid w:val="00BD1561"/>
    <w:rsid w:val="00BD1A5E"/>
    <w:rsid w:val="00BD2635"/>
    <w:rsid w:val="00BD2E90"/>
    <w:rsid w:val="00BD2EB2"/>
    <w:rsid w:val="00BD3670"/>
    <w:rsid w:val="00BD392D"/>
    <w:rsid w:val="00BD3950"/>
    <w:rsid w:val="00BD49B0"/>
    <w:rsid w:val="00BD5E1A"/>
    <w:rsid w:val="00BD65E0"/>
    <w:rsid w:val="00BD711C"/>
    <w:rsid w:val="00BD7293"/>
    <w:rsid w:val="00BD7B14"/>
    <w:rsid w:val="00BD7F0F"/>
    <w:rsid w:val="00BE022E"/>
    <w:rsid w:val="00BE058D"/>
    <w:rsid w:val="00BE08DB"/>
    <w:rsid w:val="00BE0EB4"/>
    <w:rsid w:val="00BE290B"/>
    <w:rsid w:val="00BE293F"/>
    <w:rsid w:val="00BE29D3"/>
    <w:rsid w:val="00BE3824"/>
    <w:rsid w:val="00BE4161"/>
    <w:rsid w:val="00BE53EC"/>
    <w:rsid w:val="00BE54AC"/>
    <w:rsid w:val="00BE593F"/>
    <w:rsid w:val="00BE5B9D"/>
    <w:rsid w:val="00BE6110"/>
    <w:rsid w:val="00BE6287"/>
    <w:rsid w:val="00BE671F"/>
    <w:rsid w:val="00BE67A8"/>
    <w:rsid w:val="00BE6B71"/>
    <w:rsid w:val="00BE6D78"/>
    <w:rsid w:val="00BE6FE2"/>
    <w:rsid w:val="00BE7314"/>
    <w:rsid w:val="00BE7F79"/>
    <w:rsid w:val="00BF00D5"/>
    <w:rsid w:val="00BF0E39"/>
    <w:rsid w:val="00BF0FE7"/>
    <w:rsid w:val="00BF1005"/>
    <w:rsid w:val="00BF15B6"/>
    <w:rsid w:val="00BF1AF2"/>
    <w:rsid w:val="00BF28A8"/>
    <w:rsid w:val="00BF2CB8"/>
    <w:rsid w:val="00BF3B6E"/>
    <w:rsid w:val="00BF4695"/>
    <w:rsid w:val="00BF550A"/>
    <w:rsid w:val="00BF5A0A"/>
    <w:rsid w:val="00BF61BF"/>
    <w:rsid w:val="00BF6589"/>
    <w:rsid w:val="00BF6F81"/>
    <w:rsid w:val="00BF70CD"/>
    <w:rsid w:val="00BF78B5"/>
    <w:rsid w:val="00C000DF"/>
    <w:rsid w:val="00C0016D"/>
    <w:rsid w:val="00C00940"/>
    <w:rsid w:val="00C00EBF"/>
    <w:rsid w:val="00C00F1A"/>
    <w:rsid w:val="00C02107"/>
    <w:rsid w:val="00C028FB"/>
    <w:rsid w:val="00C02DAD"/>
    <w:rsid w:val="00C0349B"/>
    <w:rsid w:val="00C03BB3"/>
    <w:rsid w:val="00C03CCC"/>
    <w:rsid w:val="00C0401B"/>
    <w:rsid w:val="00C04421"/>
    <w:rsid w:val="00C04CBC"/>
    <w:rsid w:val="00C051CA"/>
    <w:rsid w:val="00C05392"/>
    <w:rsid w:val="00C05D5F"/>
    <w:rsid w:val="00C067C0"/>
    <w:rsid w:val="00C06BB9"/>
    <w:rsid w:val="00C06CDB"/>
    <w:rsid w:val="00C07706"/>
    <w:rsid w:val="00C07D1B"/>
    <w:rsid w:val="00C1087A"/>
    <w:rsid w:val="00C11753"/>
    <w:rsid w:val="00C11A6E"/>
    <w:rsid w:val="00C12360"/>
    <w:rsid w:val="00C13150"/>
    <w:rsid w:val="00C13322"/>
    <w:rsid w:val="00C13511"/>
    <w:rsid w:val="00C13CAF"/>
    <w:rsid w:val="00C1400B"/>
    <w:rsid w:val="00C144CE"/>
    <w:rsid w:val="00C14DE0"/>
    <w:rsid w:val="00C164D3"/>
    <w:rsid w:val="00C16AB1"/>
    <w:rsid w:val="00C16AED"/>
    <w:rsid w:val="00C16E46"/>
    <w:rsid w:val="00C17976"/>
    <w:rsid w:val="00C201CE"/>
    <w:rsid w:val="00C210CE"/>
    <w:rsid w:val="00C215D5"/>
    <w:rsid w:val="00C230E5"/>
    <w:rsid w:val="00C233C5"/>
    <w:rsid w:val="00C235EB"/>
    <w:rsid w:val="00C243D2"/>
    <w:rsid w:val="00C24B7C"/>
    <w:rsid w:val="00C24C0D"/>
    <w:rsid w:val="00C25964"/>
    <w:rsid w:val="00C25966"/>
    <w:rsid w:val="00C25F8C"/>
    <w:rsid w:val="00C265B1"/>
    <w:rsid w:val="00C26700"/>
    <w:rsid w:val="00C27052"/>
    <w:rsid w:val="00C270F2"/>
    <w:rsid w:val="00C27108"/>
    <w:rsid w:val="00C277BF"/>
    <w:rsid w:val="00C3045C"/>
    <w:rsid w:val="00C304C4"/>
    <w:rsid w:val="00C3063F"/>
    <w:rsid w:val="00C3187C"/>
    <w:rsid w:val="00C32408"/>
    <w:rsid w:val="00C32AD2"/>
    <w:rsid w:val="00C3310B"/>
    <w:rsid w:val="00C33453"/>
    <w:rsid w:val="00C33C5B"/>
    <w:rsid w:val="00C341D6"/>
    <w:rsid w:val="00C34E28"/>
    <w:rsid w:val="00C35552"/>
    <w:rsid w:val="00C35DCD"/>
    <w:rsid w:val="00C368C9"/>
    <w:rsid w:val="00C36A18"/>
    <w:rsid w:val="00C37199"/>
    <w:rsid w:val="00C37607"/>
    <w:rsid w:val="00C37ABA"/>
    <w:rsid w:val="00C37C50"/>
    <w:rsid w:val="00C37D85"/>
    <w:rsid w:val="00C403C5"/>
    <w:rsid w:val="00C4097C"/>
    <w:rsid w:val="00C40E95"/>
    <w:rsid w:val="00C419E2"/>
    <w:rsid w:val="00C41FFD"/>
    <w:rsid w:val="00C42A0E"/>
    <w:rsid w:val="00C42D3B"/>
    <w:rsid w:val="00C437C7"/>
    <w:rsid w:val="00C44724"/>
    <w:rsid w:val="00C44B39"/>
    <w:rsid w:val="00C45766"/>
    <w:rsid w:val="00C46417"/>
    <w:rsid w:val="00C46BED"/>
    <w:rsid w:val="00C47089"/>
    <w:rsid w:val="00C47502"/>
    <w:rsid w:val="00C4784B"/>
    <w:rsid w:val="00C47CED"/>
    <w:rsid w:val="00C50062"/>
    <w:rsid w:val="00C50649"/>
    <w:rsid w:val="00C50EA2"/>
    <w:rsid w:val="00C5164D"/>
    <w:rsid w:val="00C5225F"/>
    <w:rsid w:val="00C52339"/>
    <w:rsid w:val="00C52874"/>
    <w:rsid w:val="00C52F4B"/>
    <w:rsid w:val="00C5309B"/>
    <w:rsid w:val="00C5330B"/>
    <w:rsid w:val="00C53794"/>
    <w:rsid w:val="00C5386B"/>
    <w:rsid w:val="00C54432"/>
    <w:rsid w:val="00C54508"/>
    <w:rsid w:val="00C5497D"/>
    <w:rsid w:val="00C5503D"/>
    <w:rsid w:val="00C5515B"/>
    <w:rsid w:val="00C55A9C"/>
    <w:rsid w:val="00C56097"/>
    <w:rsid w:val="00C56191"/>
    <w:rsid w:val="00C5727F"/>
    <w:rsid w:val="00C57678"/>
    <w:rsid w:val="00C604E2"/>
    <w:rsid w:val="00C609A8"/>
    <w:rsid w:val="00C60B83"/>
    <w:rsid w:val="00C617CC"/>
    <w:rsid w:val="00C6217C"/>
    <w:rsid w:val="00C62F99"/>
    <w:rsid w:val="00C63C37"/>
    <w:rsid w:val="00C647E4"/>
    <w:rsid w:val="00C64CBC"/>
    <w:rsid w:val="00C654B5"/>
    <w:rsid w:val="00C654D5"/>
    <w:rsid w:val="00C65A0E"/>
    <w:rsid w:val="00C65A25"/>
    <w:rsid w:val="00C65E23"/>
    <w:rsid w:val="00C65FA9"/>
    <w:rsid w:val="00C661DE"/>
    <w:rsid w:val="00C668E8"/>
    <w:rsid w:val="00C67041"/>
    <w:rsid w:val="00C672E8"/>
    <w:rsid w:val="00C67864"/>
    <w:rsid w:val="00C67E3B"/>
    <w:rsid w:val="00C704E5"/>
    <w:rsid w:val="00C70A81"/>
    <w:rsid w:val="00C70EAC"/>
    <w:rsid w:val="00C71703"/>
    <w:rsid w:val="00C71A5D"/>
    <w:rsid w:val="00C71F6E"/>
    <w:rsid w:val="00C72267"/>
    <w:rsid w:val="00C72CE9"/>
    <w:rsid w:val="00C730CD"/>
    <w:rsid w:val="00C73525"/>
    <w:rsid w:val="00C73ACE"/>
    <w:rsid w:val="00C74175"/>
    <w:rsid w:val="00C7435F"/>
    <w:rsid w:val="00C749A5"/>
    <w:rsid w:val="00C75B40"/>
    <w:rsid w:val="00C75B5B"/>
    <w:rsid w:val="00C75C97"/>
    <w:rsid w:val="00C76561"/>
    <w:rsid w:val="00C76574"/>
    <w:rsid w:val="00C765F4"/>
    <w:rsid w:val="00C7681D"/>
    <w:rsid w:val="00C80030"/>
    <w:rsid w:val="00C80F19"/>
    <w:rsid w:val="00C80F2F"/>
    <w:rsid w:val="00C82216"/>
    <w:rsid w:val="00C82569"/>
    <w:rsid w:val="00C82640"/>
    <w:rsid w:val="00C82BE5"/>
    <w:rsid w:val="00C82CA2"/>
    <w:rsid w:val="00C82FDB"/>
    <w:rsid w:val="00C83437"/>
    <w:rsid w:val="00C83CAF"/>
    <w:rsid w:val="00C83CF1"/>
    <w:rsid w:val="00C840A0"/>
    <w:rsid w:val="00C84F34"/>
    <w:rsid w:val="00C857EC"/>
    <w:rsid w:val="00C861FD"/>
    <w:rsid w:val="00C862F4"/>
    <w:rsid w:val="00C86329"/>
    <w:rsid w:val="00C866C4"/>
    <w:rsid w:val="00C86E12"/>
    <w:rsid w:val="00C871B5"/>
    <w:rsid w:val="00C908A5"/>
    <w:rsid w:val="00C91094"/>
    <w:rsid w:val="00C91106"/>
    <w:rsid w:val="00C91430"/>
    <w:rsid w:val="00C92208"/>
    <w:rsid w:val="00C92460"/>
    <w:rsid w:val="00C92A00"/>
    <w:rsid w:val="00C92B23"/>
    <w:rsid w:val="00C92FF9"/>
    <w:rsid w:val="00C93323"/>
    <w:rsid w:val="00C934A2"/>
    <w:rsid w:val="00C938D0"/>
    <w:rsid w:val="00C93DAB"/>
    <w:rsid w:val="00C947D8"/>
    <w:rsid w:val="00C94BE9"/>
    <w:rsid w:val="00C94C8D"/>
    <w:rsid w:val="00C953B9"/>
    <w:rsid w:val="00C9569D"/>
    <w:rsid w:val="00C9670A"/>
    <w:rsid w:val="00C9757A"/>
    <w:rsid w:val="00C97A7A"/>
    <w:rsid w:val="00CA024D"/>
    <w:rsid w:val="00CA0728"/>
    <w:rsid w:val="00CA0786"/>
    <w:rsid w:val="00CA0F80"/>
    <w:rsid w:val="00CA1056"/>
    <w:rsid w:val="00CA1119"/>
    <w:rsid w:val="00CA183B"/>
    <w:rsid w:val="00CA2F66"/>
    <w:rsid w:val="00CA351C"/>
    <w:rsid w:val="00CA3C3E"/>
    <w:rsid w:val="00CA3F46"/>
    <w:rsid w:val="00CA431B"/>
    <w:rsid w:val="00CA4DA9"/>
    <w:rsid w:val="00CA5393"/>
    <w:rsid w:val="00CA720C"/>
    <w:rsid w:val="00CB01DA"/>
    <w:rsid w:val="00CB0B48"/>
    <w:rsid w:val="00CB16FE"/>
    <w:rsid w:val="00CB1D2D"/>
    <w:rsid w:val="00CB1E0F"/>
    <w:rsid w:val="00CB292E"/>
    <w:rsid w:val="00CB29FB"/>
    <w:rsid w:val="00CB31E2"/>
    <w:rsid w:val="00CB3324"/>
    <w:rsid w:val="00CB4B94"/>
    <w:rsid w:val="00CB59D6"/>
    <w:rsid w:val="00CB5DF2"/>
    <w:rsid w:val="00CB6C5D"/>
    <w:rsid w:val="00CB73FB"/>
    <w:rsid w:val="00CB7799"/>
    <w:rsid w:val="00CB7CF7"/>
    <w:rsid w:val="00CC054C"/>
    <w:rsid w:val="00CC293E"/>
    <w:rsid w:val="00CC3921"/>
    <w:rsid w:val="00CC39D8"/>
    <w:rsid w:val="00CC3E76"/>
    <w:rsid w:val="00CC3F09"/>
    <w:rsid w:val="00CC402D"/>
    <w:rsid w:val="00CC4152"/>
    <w:rsid w:val="00CC434E"/>
    <w:rsid w:val="00CC4A13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0C08"/>
    <w:rsid w:val="00CD175A"/>
    <w:rsid w:val="00CD2A15"/>
    <w:rsid w:val="00CD2E73"/>
    <w:rsid w:val="00CD3070"/>
    <w:rsid w:val="00CD31D1"/>
    <w:rsid w:val="00CD3C89"/>
    <w:rsid w:val="00CD3DC1"/>
    <w:rsid w:val="00CD4230"/>
    <w:rsid w:val="00CD44A6"/>
    <w:rsid w:val="00CD477A"/>
    <w:rsid w:val="00CD5231"/>
    <w:rsid w:val="00CD5888"/>
    <w:rsid w:val="00CD5FB0"/>
    <w:rsid w:val="00CD63AC"/>
    <w:rsid w:val="00CD65A8"/>
    <w:rsid w:val="00CD7218"/>
    <w:rsid w:val="00CD743C"/>
    <w:rsid w:val="00CD7F18"/>
    <w:rsid w:val="00CE014F"/>
    <w:rsid w:val="00CE04EE"/>
    <w:rsid w:val="00CE0A1B"/>
    <w:rsid w:val="00CE278D"/>
    <w:rsid w:val="00CE3941"/>
    <w:rsid w:val="00CE3A5A"/>
    <w:rsid w:val="00CE3B96"/>
    <w:rsid w:val="00CE3E0B"/>
    <w:rsid w:val="00CE4A4F"/>
    <w:rsid w:val="00CE53B5"/>
    <w:rsid w:val="00CE548F"/>
    <w:rsid w:val="00CE62D0"/>
    <w:rsid w:val="00CE6515"/>
    <w:rsid w:val="00CE668E"/>
    <w:rsid w:val="00CE7509"/>
    <w:rsid w:val="00CE76FC"/>
    <w:rsid w:val="00CE78ED"/>
    <w:rsid w:val="00CE7A22"/>
    <w:rsid w:val="00CE7E64"/>
    <w:rsid w:val="00CF05E7"/>
    <w:rsid w:val="00CF06CE"/>
    <w:rsid w:val="00CF06F6"/>
    <w:rsid w:val="00CF0912"/>
    <w:rsid w:val="00CF0E80"/>
    <w:rsid w:val="00CF2438"/>
    <w:rsid w:val="00CF269F"/>
    <w:rsid w:val="00CF2794"/>
    <w:rsid w:val="00CF2C92"/>
    <w:rsid w:val="00CF2D7D"/>
    <w:rsid w:val="00CF378B"/>
    <w:rsid w:val="00CF438A"/>
    <w:rsid w:val="00CF57C1"/>
    <w:rsid w:val="00CF57EF"/>
    <w:rsid w:val="00CF5877"/>
    <w:rsid w:val="00CF5DEF"/>
    <w:rsid w:val="00CF5FB9"/>
    <w:rsid w:val="00CF6942"/>
    <w:rsid w:val="00CF719C"/>
    <w:rsid w:val="00CF767B"/>
    <w:rsid w:val="00D001E5"/>
    <w:rsid w:val="00D006B9"/>
    <w:rsid w:val="00D00A76"/>
    <w:rsid w:val="00D00D08"/>
    <w:rsid w:val="00D035E1"/>
    <w:rsid w:val="00D03A2F"/>
    <w:rsid w:val="00D0472B"/>
    <w:rsid w:val="00D052BF"/>
    <w:rsid w:val="00D05322"/>
    <w:rsid w:val="00D059CB"/>
    <w:rsid w:val="00D0612A"/>
    <w:rsid w:val="00D06227"/>
    <w:rsid w:val="00D065B0"/>
    <w:rsid w:val="00D068AB"/>
    <w:rsid w:val="00D0717E"/>
    <w:rsid w:val="00D07949"/>
    <w:rsid w:val="00D07D81"/>
    <w:rsid w:val="00D10338"/>
    <w:rsid w:val="00D103FF"/>
    <w:rsid w:val="00D1138B"/>
    <w:rsid w:val="00D11D36"/>
    <w:rsid w:val="00D11D9C"/>
    <w:rsid w:val="00D12283"/>
    <w:rsid w:val="00D122F0"/>
    <w:rsid w:val="00D128BD"/>
    <w:rsid w:val="00D129E2"/>
    <w:rsid w:val="00D12B80"/>
    <w:rsid w:val="00D12D4F"/>
    <w:rsid w:val="00D12DF4"/>
    <w:rsid w:val="00D1352A"/>
    <w:rsid w:val="00D13782"/>
    <w:rsid w:val="00D140F7"/>
    <w:rsid w:val="00D1435D"/>
    <w:rsid w:val="00D14446"/>
    <w:rsid w:val="00D14951"/>
    <w:rsid w:val="00D14CB1"/>
    <w:rsid w:val="00D15342"/>
    <w:rsid w:val="00D161B9"/>
    <w:rsid w:val="00D1623F"/>
    <w:rsid w:val="00D1639B"/>
    <w:rsid w:val="00D16D56"/>
    <w:rsid w:val="00D16E6D"/>
    <w:rsid w:val="00D17274"/>
    <w:rsid w:val="00D17503"/>
    <w:rsid w:val="00D17CDF"/>
    <w:rsid w:val="00D2063A"/>
    <w:rsid w:val="00D21641"/>
    <w:rsid w:val="00D21C12"/>
    <w:rsid w:val="00D21FB7"/>
    <w:rsid w:val="00D22157"/>
    <w:rsid w:val="00D22A72"/>
    <w:rsid w:val="00D23117"/>
    <w:rsid w:val="00D2341F"/>
    <w:rsid w:val="00D23460"/>
    <w:rsid w:val="00D23A72"/>
    <w:rsid w:val="00D23F50"/>
    <w:rsid w:val="00D246F6"/>
    <w:rsid w:val="00D25A1B"/>
    <w:rsid w:val="00D25AC8"/>
    <w:rsid w:val="00D25D51"/>
    <w:rsid w:val="00D2672F"/>
    <w:rsid w:val="00D2678D"/>
    <w:rsid w:val="00D26E32"/>
    <w:rsid w:val="00D27040"/>
    <w:rsid w:val="00D2706C"/>
    <w:rsid w:val="00D27114"/>
    <w:rsid w:val="00D27A25"/>
    <w:rsid w:val="00D27B31"/>
    <w:rsid w:val="00D30DD7"/>
    <w:rsid w:val="00D32202"/>
    <w:rsid w:val="00D3280D"/>
    <w:rsid w:val="00D33066"/>
    <w:rsid w:val="00D3387E"/>
    <w:rsid w:val="00D33A5F"/>
    <w:rsid w:val="00D33F19"/>
    <w:rsid w:val="00D34197"/>
    <w:rsid w:val="00D35028"/>
    <w:rsid w:val="00D35A3C"/>
    <w:rsid w:val="00D36686"/>
    <w:rsid w:val="00D3776F"/>
    <w:rsid w:val="00D37AE2"/>
    <w:rsid w:val="00D37B6B"/>
    <w:rsid w:val="00D37E94"/>
    <w:rsid w:val="00D400EF"/>
    <w:rsid w:val="00D40523"/>
    <w:rsid w:val="00D40533"/>
    <w:rsid w:val="00D41B08"/>
    <w:rsid w:val="00D42759"/>
    <w:rsid w:val="00D42849"/>
    <w:rsid w:val="00D42EE8"/>
    <w:rsid w:val="00D4308C"/>
    <w:rsid w:val="00D4388D"/>
    <w:rsid w:val="00D43FE8"/>
    <w:rsid w:val="00D444AB"/>
    <w:rsid w:val="00D44C9A"/>
    <w:rsid w:val="00D45150"/>
    <w:rsid w:val="00D465E3"/>
    <w:rsid w:val="00D46AA5"/>
    <w:rsid w:val="00D46AF9"/>
    <w:rsid w:val="00D46E7F"/>
    <w:rsid w:val="00D4743E"/>
    <w:rsid w:val="00D50D62"/>
    <w:rsid w:val="00D5199D"/>
    <w:rsid w:val="00D519D9"/>
    <w:rsid w:val="00D52360"/>
    <w:rsid w:val="00D526A5"/>
    <w:rsid w:val="00D52B6A"/>
    <w:rsid w:val="00D53213"/>
    <w:rsid w:val="00D539E7"/>
    <w:rsid w:val="00D5438A"/>
    <w:rsid w:val="00D54C84"/>
    <w:rsid w:val="00D5571A"/>
    <w:rsid w:val="00D55AA1"/>
    <w:rsid w:val="00D55C76"/>
    <w:rsid w:val="00D55DFE"/>
    <w:rsid w:val="00D56633"/>
    <w:rsid w:val="00D56763"/>
    <w:rsid w:val="00D56903"/>
    <w:rsid w:val="00D56BCE"/>
    <w:rsid w:val="00D56C63"/>
    <w:rsid w:val="00D56FCE"/>
    <w:rsid w:val="00D57AB0"/>
    <w:rsid w:val="00D57CA4"/>
    <w:rsid w:val="00D60157"/>
    <w:rsid w:val="00D60640"/>
    <w:rsid w:val="00D60D45"/>
    <w:rsid w:val="00D61635"/>
    <w:rsid w:val="00D639A2"/>
    <w:rsid w:val="00D63F2B"/>
    <w:rsid w:val="00D63F8F"/>
    <w:rsid w:val="00D646FA"/>
    <w:rsid w:val="00D6549D"/>
    <w:rsid w:val="00D656BA"/>
    <w:rsid w:val="00D66156"/>
    <w:rsid w:val="00D664CD"/>
    <w:rsid w:val="00D669E7"/>
    <w:rsid w:val="00D66DC6"/>
    <w:rsid w:val="00D67BC4"/>
    <w:rsid w:val="00D67E9D"/>
    <w:rsid w:val="00D702CE"/>
    <w:rsid w:val="00D70475"/>
    <w:rsid w:val="00D70E13"/>
    <w:rsid w:val="00D71AC3"/>
    <w:rsid w:val="00D71D8E"/>
    <w:rsid w:val="00D740F6"/>
    <w:rsid w:val="00D747E6"/>
    <w:rsid w:val="00D74F2B"/>
    <w:rsid w:val="00D757B7"/>
    <w:rsid w:val="00D7583E"/>
    <w:rsid w:val="00D76866"/>
    <w:rsid w:val="00D76B33"/>
    <w:rsid w:val="00D77A5D"/>
    <w:rsid w:val="00D804B9"/>
    <w:rsid w:val="00D80F4A"/>
    <w:rsid w:val="00D82A94"/>
    <w:rsid w:val="00D82FEA"/>
    <w:rsid w:val="00D83558"/>
    <w:rsid w:val="00D83CB9"/>
    <w:rsid w:val="00D84086"/>
    <w:rsid w:val="00D8411F"/>
    <w:rsid w:val="00D8502A"/>
    <w:rsid w:val="00D85363"/>
    <w:rsid w:val="00D85400"/>
    <w:rsid w:val="00D86AC7"/>
    <w:rsid w:val="00D86D75"/>
    <w:rsid w:val="00D86F5C"/>
    <w:rsid w:val="00D900A6"/>
    <w:rsid w:val="00D90912"/>
    <w:rsid w:val="00D9111A"/>
    <w:rsid w:val="00D91838"/>
    <w:rsid w:val="00D93A3D"/>
    <w:rsid w:val="00D93AA7"/>
    <w:rsid w:val="00D93E7A"/>
    <w:rsid w:val="00D9448D"/>
    <w:rsid w:val="00D958B1"/>
    <w:rsid w:val="00D961FE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F84"/>
    <w:rsid w:val="00DA1937"/>
    <w:rsid w:val="00DA2063"/>
    <w:rsid w:val="00DA25F4"/>
    <w:rsid w:val="00DA2F62"/>
    <w:rsid w:val="00DA313A"/>
    <w:rsid w:val="00DA340B"/>
    <w:rsid w:val="00DA3430"/>
    <w:rsid w:val="00DA4853"/>
    <w:rsid w:val="00DA4B6C"/>
    <w:rsid w:val="00DA4D8C"/>
    <w:rsid w:val="00DA53FF"/>
    <w:rsid w:val="00DA5749"/>
    <w:rsid w:val="00DA5AFF"/>
    <w:rsid w:val="00DA5F3A"/>
    <w:rsid w:val="00DA6109"/>
    <w:rsid w:val="00DA6211"/>
    <w:rsid w:val="00DA6940"/>
    <w:rsid w:val="00DA71B5"/>
    <w:rsid w:val="00DA75F8"/>
    <w:rsid w:val="00DA7869"/>
    <w:rsid w:val="00DA79BA"/>
    <w:rsid w:val="00DB0779"/>
    <w:rsid w:val="00DB1758"/>
    <w:rsid w:val="00DB17A1"/>
    <w:rsid w:val="00DB1B22"/>
    <w:rsid w:val="00DB1D41"/>
    <w:rsid w:val="00DB1DC0"/>
    <w:rsid w:val="00DB210C"/>
    <w:rsid w:val="00DB21C9"/>
    <w:rsid w:val="00DB22A2"/>
    <w:rsid w:val="00DB2499"/>
    <w:rsid w:val="00DB275A"/>
    <w:rsid w:val="00DB2A5D"/>
    <w:rsid w:val="00DB2C87"/>
    <w:rsid w:val="00DB4380"/>
    <w:rsid w:val="00DB4448"/>
    <w:rsid w:val="00DB4F0F"/>
    <w:rsid w:val="00DB5D1B"/>
    <w:rsid w:val="00DB6DFA"/>
    <w:rsid w:val="00DB6FFD"/>
    <w:rsid w:val="00DB7F4C"/>
    <w:rsid w:val="00DC0FA3"/>
    <w:rsid w:val="00DC12BB"/>
    <w:rsid w:val="00DC17BF"/>
    <w:rsid w:val="00DC227F"/>
    <w:rsid w:val="00DC22E8"/>
    <w:rsid w:val="00DC3150"/>
    <w:rsid w:val="00DC36A3"/>
    <w:rsid w:val="00DC4570"/>
    <w:rsid w:val="00DC45EB"/>
    <w:rsid w:val="00DC51DC"/>
    <w:rsid w:val="00DC544F"/>
    <w:rsid w:val="00DC5A37"/>
    <w:rsid w:val="00DC5D4E"/>
    <w:rsid w:val="00DC6D8E"/>
    <w:rsid w:val="00DC722B"/>
    <w:rsid w:val="00DD1291"/>
    <w:rsid w:val="00DD14BB"/>
    <w:rsid w:val="00DD168B"/>
    <w:rsid w:val="00DD16B6"/>
    <w:rsid w:val="00DD1C25"/>
    <w:rsid w:val="00DD31F1"/>
    <w:rsid w:val="00DD3CC4"/>
    <w:rsid w:val="00DD4541"/>
    <w:rsid w:val="00DD4DA8"/>
    <w:rsid w:val="00DD4E93"/>
    <w:rsid w:val="00DD594D"/>
    <w:rsid w:val="00DD5A16"/>
    <w:rsid w:val="00DD7041"/>
    <w:rsid w:val="00DD785D"/>
    <w:rsid w:val="00DD7D10"/>
    <w:rsid w:val="00DD7FEC"/>
    <w:rsid w:val="00DE018D"/>
    <w:rsid w:val="00DE0679"/>
    <w:rsid w:val="00DE169B"/>
    <w:rsid w:val="00DE1DE2"/>
    <w:rsid w:val="00DE2160"/>
    <w:rsid w:val="00DE2195"/>
    <w:rsid w:val="00DE272D"/>
    <w:rsid w:val="00DE28C6"/>
    <w:rsid w:val="00DE29C1"/>
    <w:rsid w:val="00DE2B7F"/>
    <w:rsid w:val="00DE3C13"/>
    <w:rsid w:val="00DE3C1A"/>
    <w:rsid w:val="00DE46F3"/>
    <w:rsid w:val="00DE4BB6"/>
    <w:rsid w:val="00DE4D17"/>
    <w:rsid w:val="00DE4D1F"/>
    <w:rsid w:val="00DE5527"/>
    <w:rsid w:val="00DE5E0F"/>
    <w:rsid w:val="00DE7086"/>
    <w:rsid w:val="00DE75E5"/>
    <w:rsid w:val="00DE79F3"/>
    <w:rsid w:val="00DE7C61"/>
    <w:rsid w:val="00DE7F1D"/>
    <w:rsid w:val="00DE7FEE"/>
    <w:rsid w:val="00DF0311"/>
    <w:rsid w:val="00DF0A9A"/>
    <w:rsid w:val="00DF3970"/>
    <w:rsid w:val="00DF39B3"/>
    <w:rsid w:val="00DF3C4B"/>
    <w:rsid w:val="00DF41D2"/>
    <w:rsid w:val="00DF4515"/>
    <w:rsid w:val="00DF5485"/>
    <w:rsid w:val="00DF568C"/>
    <w:rsid w:val="00DF5ED7"/>
    <w:rsid w:val="00DF6861"/>
    <w:rsid w:val="00DF6893"/>
    <w:rsid w:val="00DF6A88"/>
    <w:rsid w:val="00DF6E69"/>
    <w:rsid w:val="00DF6F99"/>
    <w:rsid w:val="00DF70B8"/>
    <w:rsid w:val="00DF731F"/>
    <w:rsid w:val="00DF7A8D"/>
    <w:rsid w:val="00DF7B05"/>
    <w:rsid w:val="00E0021C"/>
    <w:rsid w:val="00E00478"/>
    <w:rsid w:val="00E0052C"/>
    <w:rsid w:val="00E00559"/>
    <w:rsid w:val="00E008EC"/>
    <w:rsid w:val="00E00C6B"/>
    <w:rsid w:val="00E00DF1"/>
    <w:rsid w:val="00E01004"/>
    <w:rsid w:val="00E017D6"/>
    <w:rsid w:val="00E01C0A"/>
    <w:rsid w:val="00E01D8F"/>
    <w:rsid w:val="00E0232A"/>
    <w:rsid w:val="00E027EF"/>
    <w:rsid w:val="00E02E9C"/>
    <w:rsid w:val="00E048AE"/>
    <w:rsid w:val="00E04AF7"/>
    <w:rsid w:val="00E04B20"/>
    <w:rsid w:val="00E04FF0"/>
    <w:rsid w:val="00E0532C"/>
    <w:rsid w:val="00E05686"/>
    <w:rsid w:val="00E056DD"/>
    <w:rsid w:val="00E06056"/>
    <w:rsid w:val="00E066B0"/>
    <w:rsid w:val="00E06C47"/>
    <w:rsid w:val="00E06CAB"/>
    <w:rsid w:val="00E06DC4"/>
    <w:rsid w:val="00E06ED0"/>
    <w:rsid w:val="00E07043"/>
    <w:rsid w:val="00E070A9"/>
    <w:rsid w:val="00E07BB5"/>
    <w:rsid w:val="00E07CB6"/>
    <w:rsid w:val="00E10DA1"/>
    <w:rsid w:val="00E11178"/>
    <w:rsid w:val="00E11E89"/>
    <w:rsid w:val="00E12496"/>
    <w:rsid w:val="00E133D1"/>
    <w:rsid w:val="00E13DEC"/>
    <w:rsid w:val="00E13E81"/>
    <w:rsid w:val="00E13EB1"/>
    <w:rsid w:val="00E14701"/>
    <w:rsid w:val="00E149E6"/>
    <w:rsid w:val="00E14A35"/>
    <w:rsid w:val="00E1576A"/>
    <w:rsid w:val="00E170B6"/>
    <w:rsid w:val="00E1723B"/>
    <w:rsid w:val="00E173A8"/>
    <w:rsid w:val="00E17815"/>
    <w:rsid w:val="00E17975"/>
    <w:rsid w:val="00E17B4A"/>
    <w:rsid w:val="00E17B7A"/>
    <w:rsid w:val="00E201FA"/>
    <w:rsid w:val="00E22088"/>
    <w:rsid w:val="00E221A4"/>
    <w:rsid w:val="00E2410A"/>
    <w:rsid w:val="00E2429A"/>
    <w:rsid w:val="00E24E01"/>
    <w:rsid w:val="00E25532"/>
    <w:rsid w:val="00E2591A"/>
    <w:rsid w:val="00E25B15"/>
    <w:rsid w:val="00E271AD"/>
    <w:rsid w:val="00E30895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FC"/>
    <w:rsid w:val="00E35559"/>
    <w:rsid w:val="00E35C82"/>
    <w:rsid w:val="00E35D24"/>
    <w:rsid w:val="00E35FF2"/>
    <w:rsid w:val="00E360DF"/>
    <w:rsid w:val="00E3617C"/>
    <w:rsid w:val="00E3663C"/>
    <w:rsid w:val="00E36907"/>
    <w:rsid w:val="00E36EC5"/>
    <w:rsid w:val="00E37049"/>
    <w:rsid w:val="00E4063C"/>
    <w:rsid w:val="00E41463"/>
    <w:rsid w:val="00E4153E"/>
    <w:rsid w:val="00E41833"/>
    <w:rsid w:val="00E41892"/>
    <w:rsid w:val="00E4211D"/>
    <w:rsid w:val="00E42425"/>
    <w:rsid w:val="00E424D0"/>
    <w:rsid w:val="00E42C15"/>
    <w:rsid w:val="00E43DA4"/>
    <w:rsid w:val="00E43DE0"/>
    <w:rsid w:val="00E43F1A"/>
    <w:rsid w:val="00E44370"/>
    <w:rsid w:val="00E4487B"/>
    <w:rsid w:val="00E4492D"/>
    <w:rsid w:val="00E44998"/>
    <w:rsid w:val="00E44C56"/>
    <w:rsid w:val="00E451E0"/>
    <w:rsid w:val="00E4578A"/>
    <w:rsid w:val="00E458B4"/>
    <w:rsid w:val="00E45B17"/>
    <w:rsid w:val="00E462FD"/>
    <w:rsid w:val="00E4642D"/>
    <w:rsid w:val="00E4667D"/>
    <w:rsid w:val="00E46FD6"/>
    <w:rsid w:val="00E50045"/>
    <w:rsid w:val="00E5046A"/>
    <w:rsid w:val="00E5063D"/>
    <w:rsid w:val="00E5092E"/>
    <w:rsid w:val="00E50AA1"/>
    <w:rsid w:val="00E50C62"/>
    <w:rsid w:val="00E51340"/>
    <w:rsid w:val="00E515AC"/>
    <w:rsid w:val="00E51A72"/>
    <w:rsid w:val="00E51D64"/>
    <w:rsid w:val="00E52734"/>
    <w:rsid w:val="00E529EE"/>
    <w:rsid w:val="00E529EF"/>
    <w:rsid w:val="00E5347D"/>
    <w:rsid w:val="00E543A9"/>
    <w:rsid w:val="00E5469F"/>
    <w:rsid w:val="00E549A3"/>
    <w:rsid w:val="00E54B49"/>
    <w:rsid w:val="00E54B57"/>
    <w:rsid w:val="00E55214"/>
    <w:rsid w:val="00E553D8"/>
    <w:rsid w:val="00E56478"/>
    <w:rsid w:val="00E56CBA"/>
    <w:rsid w:val="00E5763E"/>
    <w:rsid w:val="00E576A4"/>
    <w:rsid w:val="00E57B51"/>
    <w:rsid w:val="00E57D30"/>
    <w:rsid w:val="00E60238"/>
    <w:rsid w:val="00E60A4D"/>
    <w:rsid w:val="00E61123"/>
    <w:rsid w:val="00E61130"/>
    <w:rsid w:val="00E611D9"/>
    <w:rsid w:val="00E61236"/>
    <w:rsid w:val="00E61FFA"/>
    <w:rsid w:val="00E6210D"/>
    <w:rsid w:val="00E62C10"/>
    <w:rsid w:val="00E63459"/>
    <w:rsid w:val="00E634B6"/>
    <w:rsid w:val="00E635E6"/>
    <w:rsid w:val="00E637DD"/>
    <w:rsid w:val="00E63FE2"/>
    <w:rsid w:val="00E64366"/>
    <w:rsid w:val="00E655FE"/>
    <w:rsid w:val="00E65AC9"/>
    <w:rsid w:val="00E65E84"/>
    <w:rsid w:val="00E66667"/>
    <w:rsid w:val="00E674A7"/>
    <w:rsid w:val="00E67A08"/>
    <w:rsid w:val="00E70645"/>
    <w:rsid w:val="00E70D8F"/>
    <w:rsid w:val="00E7133E"/>
    <w:rsid w:val="00E71511"/>
    <w:rsid w:val="00E71856"/>
    <w:rsid w:val="00E71C9D"/>
    <w:rsid w:val="00E72323"/>
    <w:rsid w:val="00E72A7B"/>
    <w:rsid w:val="00E73369"/>
    <w:rsid w:val="00E7413B"/>
    <w:rsid w:val="00E7426D"/>
    <w:rsid w:val="00E74E5F"/>
    <w:rsid w:val="00E75B7E"/>
    <w:rsid w:val="00E76CFC"/>
    <w:rsid w:val="00E7730E"/>
    <w:rsid w:val="00E80AF7"/>
    <w:rsid w:val="00E80BB7"/>
    <w:rsid w:val="00E817C2"/>
    <w:rsid w:val="00E81867"/>
    <w:rsid w:val="00E82AF1"/>
    <w:rsid w:val="00E8372C"/>
    <w:rsid w:val="00E83A25"/>
    <w:rsid w:val="00E848B4"/>
    <w:rsid w:val="00E851EE"/>
    <w:rsid w:val="00E85256"/>
    <w:rsid w:val="00E8598A"/>
    <w:rsid w:val="00E85A2F"/>
    <w:rsid w:val="00E85EC9"/>
    <w:rsid w:val="00E85EF9"/>
    <w:rsid w:val="00E86224"/>
    <w:rsid w:val="00E8686D"/>
    <w:rsid w:val="00E86D19"/>
    <w:rsid w:val="00E872FB"/>
    <w:rsid w:val="00E878F3"/>
    <w:rsid w:val="00E904CA"/>
    <w:rsid w:val="00E90955"/>
    <w:rsid w:val="00E90A68"/>
    <w:rsid w:val="00E90F5D"/>
    <w:rsid w:val="00E9136F"/>
    <w:rsid w:val="00E92B65"/>
    <w:rsid w:val="00E92E9D"/>
    <w:rsid w:val="00E945B5"/>
    <w:rsid w:val="00E948AE"/>
    <w:rsid w:val="00E948D0"/>
    <w:rsid w:val="00E94938"/>
    <w:rsid w:val="00E94949"/>
    <w:rsid w:val="00E95B99"/>
    <w:rsid w:val="00E96357"/>
    <w:rsid w:val="00E96A86"/>
    <w:rsid w:val="00E96AA5"/>
    <w:rsid w:val="00E96E0C"/>
    <w:rsid w:val="00E9730F"/>
    <w:rsid w:val="00E975DA"/>
    <w:rsid w:val="00E979A5"/>
    <w:rsid w:val="00EA0273"/>
    <w:rsid w:val="00EA0782"/>
    <w:rsid w:val="00EA1B68"/>
    <w:rsid w:val="00EA218A"/>
    <w:rsid w:val="00EA2367"/>
    <w:rsid w:val="00EA26B6"/>
    <w:rsid w:val="00EA2A80"/>
    <w:rsid w:val="00EA2AEC"/>
    <w:rsid w:val="00EA2FFD"/>
    <w:rsid w:val="00EA5210"/>
    <w:rsid w:val="00EA53DA"/>
    <w:rsid w:val="00EA5456"/>
    <w:rsid w:val="00EA5540"/>
    <w:rsid w:val="00EA5611"/>
    <w:rsid w:val="00EA56DF"/>
    <w:rsid w:val="00EA5EB5"/>
    <w:rsid w:val="00EA5EDA"/>
    <w:rsid w:val="00EA638E"/>
    <w:rsid w:val="00EA646F"/>
    <w:rsid w:val="00EA6BFA"/>
    <w:rsid w:val="00EA771F"/>
    <w:rsid w:val="00EA7C17"/>
    <w:rsid w:val="00EA7E2F"/>
    <w:rsid w:val="00EA7FAF"/>
    <w:rsid w:val="00EB0A57"/>
    <w:rsid w:val="00EB1352"/>
    <w:rsid w:val="00EB1768"/>
    <w:rsid w:val="00EB182C"/>
    <w:rsid w:val="00EB1922"/>
    <w:rsid w:val="00EB1ADF"/>
    <w:rsid w:val="00EB1DF2"/>
    <w:rsid w:val="00EB3233"/>
    <w:rsid w:val="00EB3A1E"/>
    <w:rsid w:val="00EB3ABC"/>
    <w:rsid w:val="00EB4BBA"/>
    <w:rsid w:val="00EB4BC3"/>
    <w:rsid w:val="00EB55BB"/>
    <w:rsid w:val="00EB569D"/>
    <w:rsid w:val="00EB600D"/>
    <w:rsid w:val="00EB6B92"/>
    <w:rsid w:val="00EB6DED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77E"/>
    <w:rsid w:val="00EC1E1F"/>
    <w:rsid w:val="00EC2047"/>
    <w:rsid w:val="00EC25D0"/>
    <w:rsid w:val="00EC25DF"/>
    <w:rsid w:val="00EC31D1"/>
    <w:rsid w:val="00EC3447"/>
    <w:rsid w:val="00EC3810"/>
    <w:rsid w:val="00EC3E69"/>
    <w:rsid w:val="00EC40D8"/>
    <w:rsid w:val="00EC576A"/>
    <w:rsid w:val="00EC5C20"/>
    <w:rsid w:val="00EC5EB3"/>
    <w:rsid w:val="00EC65D4"/>
    <w:rsid w:val="00EC7330"/>
    <w:rsid w:val="00EC7E00"/>
    <w:rsid w:val="00ED00C2"/>
    <w:rsid w:val="00ED037F"/>
    <w:rsid w:val="00ED03E1"/>
    <w:rsid w:val="00ED14DE"/>
    <w:rsid w:val="00ED19E1"/>
    <w:rsid w:val="00ED1E4B"/>
    <w:rsid w:val="00ED2BB5"/>
    <w:rsid w:val="00ED3B58"/>
    <w:rsid w:val="00ED3C34"/>
    <w:rsid w:val="00ED3E25"/>
    <w:rsid w:val="00ED4323"/>
    <w:rsid w:val="00ED4525"/>
    <w:rsid w:val="00ED486B"/>
    <w:rsid w:val="00ED4B70"/>
    <w:rsid w:val="00ED5070"/>
    <w:rsid w:val="00ED66F5"/>
    <w:rsid w:val="00ED7A71"/>
    <w:rsid w:val="00EE0E13"/>
    <w:rsid w:val="00EE13AB"/>
    <w:rsid w:val="00EE1A65"/>
    <w:rsid w:val="00EE2413"/>
    <w:rsid w:val="00EE4423"/>
    <w:rsid w:val="00EE5370"/>
    <w:rsid w:val="00EE5CC2"/>
    <w:rsid w:val="00EE5FDB"/>
    <w:rsid w:val="00EE60BC"/>
    <w:rsid w:val="00EE6C68"/>
    <w:rsid w:val="00EE764B"/>
    <w:rsid w:val="00EE7B4F"/>
    <w:rsid w:val="00EE7F0E"/>
    <w:rsid w:val="00EF034C"/>
    <w:rsid w:val="00EF0F95"/>
    <w:rsid w:val="00EF157D"/>
    <w:rsid w:val="00EF188D"/>
    <w:rsid w:val="00EF1C5E"/>
    <w:rsid w:val="00EF264B"/>
    <w:rsid w:val="00EF2AA3"/>
    <w:rsid w:val="00EF2C63"/>
    <w:rsid w:val="00EF2F04"/>
    <w:rsid w:val="00EF3380"/>
    <w:rsid w:val="00EF35F8"/>
    <w:rsid w:val="00EF3A35"/>
    <w:rsid w:val="00EF41E6"/>
    <w:rsid w:val="00EF44DF"/>
    <w:rsid w:val="00EF4B69"/>
    <w:rsid w:val="00EF4EB0"/>
    <w:rsid w:val="00EF504C"/>
    <w:rsid w:val="00EF510C"/>
    <w:rsid w:val="00EF514C"/>
    <w:rsid w:val="00EF51F0"/>
    <w:rsid w:val="00EF5804"/>
    <w:rsid w:val="00EF5E6C"/>
    <w:rsid w:val="00EF613B"/>
    <w:rsid w:val="00EF6A83"/>
    <w:rsid w:val="00EF7222"/>
    <w:rsid w:val="00EF72B1"/>
    <w:rsid w:val="00EF7E89"/>
    <w:rsid w:val="00F00279"/>
    <w:rsid w:val="00F01076"/>
    <w:rsid w:val="00F010DF"/>
    <w:rsid w:val="00F011F1"/>
    <w:rsid w:val="00F012C9"/>
    <w:rsid w:val="00F0134D"/>
    <w:rsid w:val="00F01F2F"/>
    <w:rsid w:val="00F023C1"/>
    <w:rsid w:val="00F023C8"/>
    <w:rsid w:val="00F02937"/>
    <w:rsid w:val="00F037F7"/>
    <w:rsid w:val="00F040C2"/>
    <w:rsid w:val="00F04808"/>
    <w:rsid w:val="00F04CCC"/>
    <w:rsid w:val="00F04D56"/>
    <w:rsid w:val="00F05702"/>
    <w:rsid w:val="00F05895"/>
    <w:rsid w:val="00F05B05"/>
    <w:rsid w:val="00F05D87"/>
    <w:rsid w:val="00F05DF8"/>
    <w:rsid w:val="00F064F2"/>
    <w:rsid w:val="00F06903"/>
    <w:rsid w:val="00F06EEB"/>
    <w:rsid w:val="00F07234"/>
    <w:rsid w:val="00F0727E"/>
    <w:rsid w:val="00F0729E"/>
    <w:rsid w:val="00F0750A"/>
    <w:rsid w:val="00F07BD6"/>
    <w:rsid w:val="00F07EAD"/>
    <w:rsid w:val="00F07EBA"/>
    <w:rsid w:val="00F1028D"/>
    <w:rsid w:val="00F11388"/>
    <w:rsid w:val="00F11580"/>
    <w:rsid w:val="00F11737"/>
    <w:rsid w:val="00F11879"/>
    <w:rsid w:val="00F1256F"/>
    <w:rsid w:val="00F125B1"/>
    <w:rsid w:val="00F129AE"/>
    <w:rsid w:val="00F12C80"/>
    <w:rsid w:val="00F132FE"/>
    <w:rsid w:val="00F13616"/>
    <w:rsid w:val="00F13D95"/>
    <w:rsid w:val="00F13E43"/>
    <w:rsid w:val="00F14709"/>
    <w:rsid w:val="00F14858"/>
    <w:rsid w:val="00F150C6"/>
    <w:rsid w:val="00F16348"/>
    <w:rsid w:val="00F1645F"/>
    <w:rsid w:val="00F168AE"/>
    <w:rsid w:val="00F16963"/>
    <w:rsid w:val="00F17C2F"/>
    <w:rsid w:val="00F20561"/>
    <w:rsid w:val="00F20B5B"/>
    <w:rsid w:val="00F222FE"/>
    <w:rsid w:val="00F2285A"/>
    <w:rsid w:val="00F2346B"/>
    <w:rsid w:val="00F23511"/>
    <w:rsid w:val="00F23D8F"/>
    <w:rsid w:val="00F243F4"/>
    <w:rsid w:val="00F24C72"/>
    <w:rsid w:val="00F24CE2"/>
    <w:rsid w:val="00F251B0"/>
    <w:rsid w:val="00F261EA"/>
    <w:rsid w:val="00F26283"/>
    <w:rsid w:val="00F26799"/>
    <w:rsid w:val="00F26ABA"/>
    <w:rsid w:val="00F26E0D"/>
    <w:rsid w:val="00F26F31"/>
    <w:rsid w:val="00F26FA7"/>
    <w:rsid w:val="00F27499"/>
    <w:rsid w:val="00F27587"/>
    <w:rsid w:val="00F278F2"/>
    <w:rsid w:val="00F27E2A"/>
    <w:rsid w:val="00F304C9"/>
    <w:rsid w:val="00F3069C"/>
    <w:rsid w:val="00F32DCF"/>
    <w:rsid w:val="00F33854"/>
    <w:rsid w:val="00F339FE"/>
    <w:rsid w:val="00F33F7F"/>
    <w:rsid w:val="00F33F9B"/>
    <w:rsid w:val="00F3455E"/>
    <w:rsid w:val="00F34602"/>
    <w:rsid w:val="00F34840"/>
    <w:rsid w:val="00F34FD3"/>
    <w:rsid w:val="00F3548B"/>
    <w:rsid w:val="00F356DF"/>
    <w:rsid w:val="00F3581A"/>
    <w:rsid w:val="00F36753"/>
    <w:rsid w:val="00F37D14"/>
    <w:rsid w:val="00F405F6"/>
    <w:rsid w:val="00F4064C"/>
    <w:rsid w:val="00F412AC"/>
    <w:rsid w:val="00F41567"/>
    <w:rsid w:val="00F41F84"/>
    <w:rsid w:val="00F42223"/>
    <w:rsid w:val="00F4270D"/>
    <w:rsid w:val="00F42802"/>
    <w:rsid w:val="00F44806"/>
    <w:rsid w:val="00F44B41"/>
    <w:rsid w:val="00F4509E"/>
    <w:rsid w:val="00F4561D"/>
    <w:rsid w:val="00F45952"/>
    <w:rsid w:val="00F45FAE"/>
    <w:rsid w:val="00F46239"/>
    <w:rsid w:val="00F46C6D"/>
    <w:rsid w:val="00F5032A"/>
    <w:rsid w:val="00F5035E"/>
    <w:rsid w:val="00F50CBF"/>
    <w:rsid w:val="00F512DB"/>
    <w:rsid w:val="00F512F9"/>
    <w:rsid w:val="00F5179F"/>
    <w:rsid w:val="00F5186F"/>
    <w:rsid w:val="00F51CF7"/>
    <w:rsid w:val="00F5282B"/>
    <w:rsid w:val="00F53637"/>
    <w:rsid w:val="00F53A94"/>
    <w:rsid w:val="00F558FF"/>
    <w:rsid w:val="00F55BBB"/>
    <w:rsid w:val="00F56845"/>
    <w:rsid w:val="00F56A14"/>
    <w:rsid w:val="00F56BA8"/>
    <w:rsid w:val="00F56E8B"/>
    <w:rsid w:val="00F5733A"/>
    <w:rsid w:val="00F57D68"/>
    <w:rsid w:val="00F57F36"/>
    <w:rsid w:val="00F57FCE"/>
    <w:rsid w:val="00F6052F"/>
    <w:rsid w:val="00F605E3"/>
    <w:rsid w:val="00F60628"/>
    <w:rsid w:val="00F60ADF"/>
    <w:rsid w:val="00F60F39"/>
    <w:rsid w:val="00F61534"/>
    <w:rsid w:val="00F61733"/>
    <w:rsid w:val="00F61B41"/>
    <w:rsid w:val="00F630CA"/>
    <w:rsid w:val="00F63638"/>
    <w:rsid w:val="00F64243"/>
    <w:rsid w:val="00F64834"/>
    <w:rsid w:val="00F649CC"/>
    <w:rsid w:val="00F65240"/>
    <w:rsid w:val="00F653C2"/>
    <w:rsid w:val="00F65635"/>
    <w:rsid w:val="00F66030"/>
    <w:rsid w:val="00F66631"/>
    <w:rsid w:val="00F667B5"/>
    <w:rsid w:val="00F66BA9"/>
    <w:rsid w:val="00F6791C"/>
    <w:rsid w:val="00F67E55"/>
    <w:rsid w:val="00F71072"/>
    <w:rsid w:val="00F7156B"/>
    <w:rsid w:val="00F720B3"/>
    <w:rsid w:val="00F72B75"/>
    <w:rsid w:val="00F72FC7"/>
    <w:rsid w:val="00F732F1"/>
    <w:rsid w:val="00F736E5"/>
    <w:rsid w:val="00F742E4"/>
    <w:rsid w:val="00F74475"/>
    <w:rsid w:val="00F74B1F"/>
    <w:rsid w:val="00F75420"/>
    <w:rsid w:val="00F75591"/>
    <w:rsid w:val="00F75E5A"/>
    <w:rsid w:val="00F75F8B"/>
    <w:rsid w:val="00F763BF"/>
    <w:rsid w:val="00F76559"/>
    <w:rsid w:val="00F7789B"/>
    <w:rsid w:val="00F8027A"/>
    <w:rsid w:val="00F807A6"/>
    <w:rsid w:val="00F808C8"/>
    <w:rsid w:val="00F80BFB"/>
    <w:rsid w:val="00F80D36"/>
    <w:rsid w:val="00F80F66"/>
    <w:rsid w:val="00F810B2"/>
    <w:rsid w:val="00F81BCD"/>
    <w:rsid w:val="00F82078"/>
    <w:rsid w:val="00F82B30"/>
    <w:rsid w:val="00F82C13"/>
    <w:rsid w:val="00F82C6D"/>
    <w:rsid w:val="00F82E75"/>
    <w:rsid w:val="00F82F6E"/>
    <w:rsid w:val="00F83103"/>
    <w:rsid w:val="00F8359D"/>
    <w:rsid w:val="00F8369E"/>
    <w:rsid w:val="00F84409"/>
    <w:rsid w:val="00F8453B"/>
    <w:rsid w:val="00F84B63"/>
    <w:rsid w:val="00F86E5E"/>
    <w:rsid w:val="00F87346"/>
    <w:rsid w:val="00F8777E"/>
    <w:rsid w:val="00F87DDE"/>
    <w:rsid w:val="00F87F2D"/>
    <w:rsid w:val="00F90392"/>
    <w:rsid w:val="00F932F0"/>
    <w:rsid w:val="00F93939"/>
    <w:rsid w:val="00F941DD"/>
    <w:rsid w:val="00F94A7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1846"/>
    <w:rsid w:val="00FA1934"/>
    <w:rsid w:val="00FA1A3B"/>
    <w:rsid w:val="00FA2EC2"/>
    <w:rsid w:val="00FA3698"/>
    <w:rsid w:val="00FA3774"/>
    <w:rsid w:val="00FA3946"/>
    <w:rsid w:val="00FA42E7"/>
    <w:rsid w:val="00FA42EA"/>
    <w:rsid w:val="00FA450E"/>
    <w:rsid w:val="00FA465C"/>
    <w:rsid w:val="00FA4AA2"/>
    <w:rsid w:val="00FA521D"/>
    <w:rsid w:val="00FA571E"/>
    <w:rsid w:val="00FA6330"/>
    <w:rsid w:val="00FA69FC"/>
    <w:rsid w:val="00FA7581"/>
    <w:rsid w:val="00FA7C03"/>
    <w:rsid w:val="00FB0B6E"/>
    <w:rsid w:val="00FB1849"/>
    <w:rsid w:val="00FB1C2E"/>
    <w:rsid w:val="00FB23EB"/>
    <w:rsid w:val="00FB2A60"/>
    <w:rsid w:val="00FB2C47"/>
    <w:rsid w:val="00FB3389"/>
    <w:rsid w:val="00FB3AC1"/>
    <w:rsid w:val="00FB4635"/>
    <w:rsid w:val="00FB535B"/>
    <w:rsid w:val="00FB61E8"/>
    <w:rsid w:val="00FB6376"/>
    <w:rsid w:val="00FB6546"/>
    <w:rsid w:val="00FB76AA"/>
    <w:rsid w:val="00FB7949"/>
    <w:rsid w:val="00FC0582"/>
    <w:rsid w:val="00FC1084"/>
    <w:rsid w:val="00FC11A1"/>
    <w:rsid w:val="00FC1CED"/>
    <w:rsid w:val="00FC2557"/>
    <w:rsid w:val="00FC2B26"/>
    <w:rsid w:val="00FC3F92"/>
    <w:rsid w:val="00FC4EC1"/>
    <w:rsid w:val="00FC5997"/>
    <w:rsid w:val="00FC5C65"/>
    <w:rsid w:val="00FC6267"/>
    <w:rsid w:val="00FC712C"/>
    <w:rsid w:val="00FC7579"/>
    <w:rsid w:val="00FC78D9"/>
    <w:rsid w:val="00FC7C8C"/>
    <w:rsid w:val="00FD0569"/>
    <w:rsid w:val="00FD0A49"/>
    <w:rsid w:val="00FD13D8"/>
    <w:rsid w:val="00FD1B64"/>
    <w:rsid w:val="00FD1F5F"/>
    <w:rsid w:val="00FD2257"/>
    <w:rsid w:val="00FD22A0"/>
    <w:rsid w:val="00FD26A8"/>
    <w:rsid w:val="00FD26B2"/>
    <w:rsid w:val="00FD2825"/>
    <w:rsid w:val="00FD28C3"/>
    <w:rsid w:val="00FD2A00"/>
    <w:rsid w:val="00FD301D"/>
    <w:rsid w:val="00FD4E93"/>
    <w:rsid w:val="00FD52E5"/>
    <w:rsid w:val="00FD5557"/>
    <w:rsid w:val="00FD62A1"/>
    <w:rsid w:val="00FD6A65"/>
    <w:rsid w:val="00FD6DCD"/>
    <w:rsid w:val="00FD6FF1"/>
    <w:rsid w:val="00FD788F"/>
    <w:rsid w:val="00FD7893"/>
    <w:rsid w:val="00FD78CA"/>
    <w:rsid w:val="00FD79B0"/>
    <w:rsid w:val="00FD7E2B"/>
    <w:rsid w:val="00FE00E8"/>
    <w:rsid w:val="00FE10FC"/>
    <w:rsid w:val="00FE1181"/>
    <w:rsid w:val="00FE1A13"/>
    <w:rsid w:val="00FE3126"/>
    <w:rsid w:val="00FE3344"/>
    <w:rsid w:val="00FE38B2"/>
    <w:rsid w:val="00FE3D05"/>
    <w:rsid w:val="00FE4102"/>
    <w:rsid w:val="00FE45C6"/>
    <w:rsid w:val="00FE46B4"/>
    <w:rsid w:val="00FE477B"/>
    <w:rsid w:val="00FE4974"/>
    <w:rsid w:val="00FE49B0"/>
    <w:rsid w:val="00FE5A60"/>
    <w:rsid w:val="00FE5CD7"/>
    <w:rsid w:val="00FE5DB5"/>
    <w:rsid w:val="00FE6E55"/>
    <w:rsid w:val="00FE7087"/>
    <w:rsid w:val="00FE78E6"/>
    <w:rsid w:val="00FF03A9"/>
    <w:rsid w:val="00FF09B5"/>
    <w:rsid w:val="00FF0C70"/>
    <w:rsid w:val="00FF11FC"/>
    <w:rsid w:val="00FF137B"/>
    <w:rsid w:val="00FF1619"/>
    <w:rsid w:val="00FF19F6"/>
    <w:rsid w:val="00FF1CA7"/>
    <w:rsid w:val="00FF1FA3"/>
    <w:rsid w:val="00FF248F"/>
    <w:rsid w:val="00FF2573"/>
    <w:rsid w:val="00FF3978"/>
    <w:rsid w:val="00FF41DD"/>
    <w:rsid w:val="00FF4417"/>
    <w:rsid w:val="00FF463A"/>
    <w:rsid w:val="00FF4656"/>
    <w:rsid w:val="00FF4723"/>
    <w:rsid w:val="00FF5EA3"/>
    <w:rsid w:val="00FF663F"/>
    <w:rsid w:val="00FF747F"/>
    <w:rsid w:val="00FF7F0C"/>
    <w:rsid w:val="18E0517C"/>
    <w:rsid w:val="21A2F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450A9-AE10-443B-8EC2-E7980F3B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91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93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8930C8"/>
    <w:pPr>
      <w:suppressAutoHyphens/>
      <w:spacing w:before="280" w:after="280" w:line="240" w:lineRule="auto"/>
      <w:ind w:left="1091" w:hanging="360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30C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930C8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8930C8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8930C8"/>
  </w:style>
  <w:style w:type="paragraph" w:customStyle="1" w:styleId="ConsPlusCell">
    <w:name w:val="ConsPlusCell"/>
    <w:rsid w:val="008930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4">
    <w:name w:val="Table Grid"/>
    <w:basedOn w:val="a2"/>
    <w:rsid w:val="008930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 Знак"/>
    <w:rsid w:val="008930C8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5">
    <w:name w:val="footer"/>
    <w:basedOn w:val="a"/>
    <w:link w:val="13"/>
    <w:uiPriority w:val="99"/>
    <w:rsid w:val="008930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uiPriority w:val="99"/>
    <w:rsid w:val="008930C8"/>
  </w:style>
  <w:style w:type="character" w:styleId="a7">
    <w:name w:val="page number"/>
    <w:basedOn w:val="a1"/>
    <w:rsid w:val="008930C8"/>
  </w:style>
  <w:style w:type="paragraph" w:styleId="a8">
    <w:name w:val="Balloon Text"/>
    <w:basedOn w:val="a"/>
    <w:link w:val="a9"/>
    <w:rsid w:val="008930C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rsid w:val="008930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8930C8"/>
    <w:pPr>
      <w:ind w:left="720"/>
      <w:contextualSpacing/>
    </w:pPr>
    <w:rPr>
      <w:sz w:val="20"/>
      <w:szCs w:val="20"/>
    </w:rPr>
  </w:style>
  <w:style w:type="character" w:customStyle="1" w:styleId="ab">
    <w:name w:val="Абзац списка Знак"/>
    <w:link w:val="aa"/>
    <w:locked/>
    <w:rsid w:val="008930C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8930C8"/>
  </w:style>
  <w:style w:type="character" w:customStyle="1" w:styleId="WW8Num1z0">
    <w:name w:val="WW8Num1z0"/>
    <w:rsid w:val="008930C8"/>
    <w:rPr>
      <w:sz w:val="24"/>
    </w:rPr>
  </w:style>
  <w:style w:type="character" w:customStyle="1" w:styleId="WW8Num2z0">
    <w:name w:val="WW8Num2z0"/>
    <w:rsid w:val="008930C8"/>
    <w:rPr>
      <w:sz w:val="24"/>
    </w:rPr>
  </w:style>
  <w:style w:type="character" w:customStyle="1" w:styleId="WW8Num3z0">
    <w:name w:val="WW8Num3z0"/>
    <w:rsid w:val="008930C8"/>
    <w:rPr>
      <w:sz w:val="24"/>
    </w:rPr>
  </w:style>
  <w:style w:type="character" w:customStyle="1" w:styleId="WW8Num5z0">
    <w:name w:val="WW8Num5z0"/>
    <w:rsid w:val="008930C8"/>
    <w:rPr>
      <w:rFonts w:ascii="Symbol" w:hAnsi="Symbol" w:cs="Symbol"/>
    </w:rPr>
  </w:style>
  <w:style w:type="character" w:customStyle="1" w:styleId="WW8Num5z1">
    <w:name w:val="WW8Num5z1"/>
    <w:rsid w:val="008930C8"/>
    <w:rPr>
      <w:rFonts w:ascii="Courier New" w:hAnsi="Courier New" w:cs="Courier New"/>
    </w:rPr>
  </w:style>
  <w:style w:type="character" w:customStyle="1" w:styleId="WW8Num5z2">
    <w:name w:val="WW8Num5z2"/>
    <w:rsid w:val="008930C8"/>
    <w:rPr>
      <w:rFonts w:ascii="Wingdings" w:hAnsi="Wingdings" w:cs="Wingdings"/>
    </w:rPr>
  </w:style>
  <w:style w:type="character" w:customStyle="1" w:styleId="WW8Num6z0">
    <w:name w:val="WW8Num6z0"/>
    <w:rsid w:val="008930C8"/>
    <w:rPr>
      <w:rFonts w:ascii="Symbol" w:hAnsi="Symbol" w:cs="Symbol"/>
    </w:rPr>
  </w:style>
  <w:style w:type="character" w:customStyle="1" w:styleId="WW8Num6z1">
    <w:name w:val="WW8Num6z1"/>
    <w:rsid w:val="008930C8"/>
    <w:rPr>
      <w:rFonts w:ascii="Courier New" w:hAnsi="Courier New" w:cs="Courier New"/>
    </w:rPr>
  </w:style>
  <w:style w:type="character" w:customStyle="1" w:styleId="WW8Num6z2">
    <w:name w:val="WW8Num6z2"/>
    <w:rsid w:val="008930C8"/>
    <w:rPr>
      <w:rFonts w:ascii="Wingdings" w:hAnsi="Wingdings" w:cs="Wingdings"/>
    </w:rPr>
  </w:style>
  <w:style w:type="character" w:customStyle="1" w:styleId="WW8Num7z0">
    <w:name w:val="WW8Num7z0"/>
    <w:rsid w:val="008930C8"/>
    <w:rPr>
      <w:rFonts w:ascii="Symbol" w:hAnsi="Symbol" w:cs="Symbol"/>
    </w:rPr>
  </w:style>
  <w:style w:type="character" w:customStyle="1" w:styleId="WW8Num7z1">
    <w:name w:val="WW8Num7z1"/>
    <w:rsid w:val="008930C8"/>
    <w:rPr>
      <w:rFonts w:ascii="Courier New" w:hAnsi="Courier New" w:cs="Courier New"/>
    </w:rPr>
  </w:style>
  <w:style w:type="character" w:customStyle="1" w:styleId="WW8Num7z2">
    <w:name w:val="WW8Num7z2"/>
    <w:rsid w:val="008930C8"/>
    <w:rPr>
      <w:rFonts w:ascii="Wingdings" w:hAnsi="Wingdings" w:cs="Wingdings"/>
    </w:rPr>
  </w:style>
  <w:style w:type="character" w:customStyle="1" w:styleId="WW8Num8z0">
    <w:name w:val="WW8Num8z0"/>
    <w:rsid w:val="008930C8"/>
    <w:rPr>
      <w:rFonts w:ascii="Symbol" w:hAnsi="Symbol" w:cs="Symbol"/>
    </w:rPr>
  </w:style>
  <w:style w:type="character" w:customStyle="1" w:styleId="WW8Num8z1">
    <w:name w:val="WW8Num8z1"/>
    <w:rsid w:val="008930C8"/>
    <w:rPr>
      <w:rFonts w:ascii="Courier New" w:hAnsi="Courier New" w:cs="Courier New"/>
    </w:rPr>
  </w:style>
  <w:style w:type="character" w:customStyle="1" w:styleId="WW8Num8z2">
    <w:name w:val="WW8Num8z2"/>
    <w:rsid w:val="008930C8"/>
    <w:rPr>
      <w:rFonts w:ascii="Wingdings" w:hAnsi="Wingdings" w:cs="Wingdings"/>
    </w:rPr>
  </w:style>
  <w:style w:type="character" w:customStyle="1" w:styleId="WW8Num9z0">
    <w:name w:val="WW8Num9z0"/>
    <w:rsid w:val="008930C8"/>
    <w:rPr>
      <w:rFonts w:ascii="Symbol" w:hAnsi="Symbol" w:cs="Symbol"/>
    </w:rPr>
  </w:style>
  <w:style w:type="character" w:customStyle="1" w:styleId="WW8Num9z1">
    <w:name w:val="WW8Num9z1"/>
    <w:rsid w:val="008930C8"/>
    <w:rPr>
      <w:rFonts w:ascii="Courier New" w:hAnsi="Courier New" w:cs="Courier New"/>
    </w:rPr>
  </w:style>
  <w:style w:type="character" w:customStyle="1" w:styleId="WW8Num9z2">
    <w:name w:val="WW8Num9z2"/>
    <w:rsid w:val="008930C8"/>
    <w:rPr>
      <w:rFonts w:ascii="Wingdings" w:hAnsi="Wingdings" w:cs="Wingdings"/>
    </w:rPr>
  </w:style>
  <w:style w:type="character" w:customStyle="1" w:styleId="WW8Num10z0">
    <w:name w:val="WW8Num10z0"/>
    <w:rsid w:val="008930C8"/>
    <w:rPr>
      <w:rFonts w:ascii="Times New Roman" w:hAnsi="Times New Roman" w:cs="Times New Roman"/>
      <w:b w:val="0"/>
      <w:i w:val="0"/>
      <w:sz w:val="20"/>
    </w:rPr>
  </w:style>
  <w:style w:type="character" w:customStyle="1" w:styleId="WW8Num11z0">
    <w:name w:val="WW8Num11z0"/>
    <w:rsid w:val="008930C8"/>
    <w:rPr>
      <w:rFonts w:ascii="Symbol" w:hAnsi="Symbol" w:cs="Symbol"/>
    </w:rPr>
  </w:style>
  <w:style w:type="character" w:customStyle="1" w:styleId="WW8Num12z0">
    <w:name w:val="WW8Num12z0"/>
    <w:rsid w:val="008930C8"/>
    <w:rPr>
      <w:rFonts w:ascii="Symbol" w:hAnsi="Symbol" w:cs="Symbol"/>
    </w:rPr>
  </w:style>
  <w:style w:type="character" w:customStyle="1" w:styleId="WW8Num12z1">
    <w:name w:val="WW8Num12z1"/>
    <w:rsid w:val="008930C8"/>
    <w:rPr>
      <w:rFonts w:ascii="Courier New" w:hAnsi="Courier New" w:cs="Courier New"/>
    </w:rPr>
  </w:style>
  <w:style w:type="character" w:customStyle="1" w:styleId="WW8Num12z2">
    <w:name w:val="WW8Num12z2"/>
    <w:rsid w:val="008930C8"/>
    <w:rPr>
      <w:rFonts w:ascii="Wingdings" w:hAnsi="Wingdings" w:cs="Wingdings"/>
    </w:rPr>
  </w:style>
  <w:style w:type="character" w:customStyle="1" w:styleId="WW8Num13z0">
    <w:name w:val="WW8Num13z0"/>
    <w:rsid w:val="008930C8"/>
    <w:rPr>
      <w:rFonts w:ascii="Symbol" w:hAnsi="Symbol" w:cs="Symbol"/>
    </w:rPr>
  </w:style>
  <w:style w:type="character" w:customStyle="1" w:styleId="WW8Num13z1">
    <w:name w:val="WW8Num13z1"/>
    <w:rsid w:val="008930C8"/>
    <w:rPr>
      <w:rFonts w:ascii="Courier New" w:hAnsi="Courier New" w:cs="Courier New"/>
    </w:rPr>
  </w:style>
  <w:style w:type="character" w:customStyle="1" w:styleId="WW8Num13z2">
    <w:name w:val="WW8Num13z2"/>
    <w:rsid w:val="008930C8"/>
    <w:rPr>
      <w:rFonts w:ascii="Wingdings" w:hAnsi="Wingdings" w:cs="Wingdings"/>
    </w:rPr>
  </w:style>
  <w:style w:type="character" w:customStyle="1" w:styleId="WW8Num14z0">
    <w:name w:val="WW8Num14z0"/>
    <w:rsid w:val="008930C8"/>
    <w:rPr>
      <w:rFonts w:ascii="Symbol" w:hAnsi="Symbol" w:cs="Symbol"/>
    </w:rPr>
  </w:style>
  <w:style w:type="character" w:customStyle="1" w:styleId="WW8Num14z1">
    <w:name w:val="WW8Num14z1"/>
    <w:rsid w:val="008930C8"/>
    <w:rPr>
      <w:rFonts w:ascii="Courier New" w:hAnsi="Courier New" w:cs="Courier New"/>
    </w:rPr>
  </w:style>
  <w:style w:type="character" w:customStyle="1" w:styleId="WW8Num14z2">
    <w:name w:val="WW8Num14z2"/>
    <w:rsid w:val="008930C8"/>
    <w:rPr>
      <w:rFonts w:ascii="Wingdings" w:hAnsi="Wingdings" w:cs="Wingdings"/>
    </w:rPr>
  </w:style>
  <w:style w:type="character" w:customStyle="1" w:styleId="WW8Num15z0">
    <w:name w:val="WW8Num15z0"/>
    <w:rsid w:val="008930C8"/>
    <w:rPr>
      <w:rFonts w:ascii="Symbol" w:hAnsi="Symbol" w:cs="Symbol"/>
    </w:rPr>
  </w:style>
  <w:style w:type="character" w:customStyle="1" w:styleId="WW8Num15z1">
    <w:name w:val="WW8Num15z1"/>
    <w:rsid w:val="008930C8"/>
    <w:rPr>
      <w:rFonts w:ascii="Courier New" w:hAnsi="Courier New" w:cs="Courier New"/>
    </w:rPr>
  </w:style>
  <w:style w:type="character" w:customStyle="1" w:styleId="WW8Num15z2">
    <w:name w:val="WW8Num15z2"/>
    <w:rsid w:val="008930C8"/>
    <w:rPr>
      <w:rFonts w:ascii="Wingdings" w:hAnsi="Wingdings" w:cs="Wingdings"/>
    </w:rPr>
  </w:style>
  <w:style w:type="character" w:customStyle="1" w:styleId="WW8Num16z0">
    <w:name w:val="WW8Num16z0"/>
    <w:rsid w:val="008930C8"/>
    <w:rPr>
      <w:sz w:val="24"/>
    </w:rPr>
  </w:style>
  <w:style w:type="character" w:customStyle="1" w:styleId="WW8Num18z0">
    <w:name w:val="WW8Num18z0"/>
    <w:rsid w:val="008930C8"/>
    <w:rPr>
      <w:rFonts w:ascii="Symbol" w:hAnsi="Symbol" w:cs="Symbol"/>
    </w:rPr>
  </w:style>
  <w:style w:type="character" w:customStyle="1" w:styleId="WW8Num18z1">
    <w:name w:val="WW8Num18z1"/>
    <w:rsid w:val="008930C8"/>
    <w:rPr>
      <w:rFonts w:ascii="Courier New" w:hAnsi="Courier New" w:cs="Courier New"/>
    </w:rPr>
  </w:style>
  <w:style w:type="character" w:customStyle="1" w:styleId="WW8Num18z2">
    <w:name w:val="WW8Num18z2"/>
    <w:rsid w:val="008930C8"/>
    <w:rPr>
      <w:rFonts w:ascii="Wingdings" w:hAnsi="Wingdings" w:cs="Wingdings"/>
    </w:rPr>
  </w:style>
  <w:style w:type="character" w:customStyle="1" w:styleId="WW8Num20z0">
    <w:name w:val="WW8Num20z0"/>
    <w:rsid w:val="008930C8"/>
    <w:rPr>
      <w:sz w:val="24"/>
    </w:rPr>
  </w:style>
  <w:style w:type="character" w:customStyle="1" w:styleId="WW8Num21z0">
    <w:name w:val="WW8Num21z0"/>
    <w:rsid w:val="008930C8"/>
    <w:rPr>
      <w:rFonts w:ascii="Symbol" w:hAnsi="Symbol" w:cs="Symbol"/>
    </w:rPr>
  </w:style>
  <w:style w:type="character" w:customStyle="1" w:styleId="WW8Num21z1">
    <w:name w:val="WW8Num21z1"/>
    <w:rsid w:val="008930C8"/>
    <w:rPr>
      <w:rFonts w:ascii="Courier New" w:hAnsi="Courier New" w:cs="Courier New"/>
    </w:rPr>
  </w:style>
  <w:style w:type="character" w:customStyle="1" w:styleId="WW8Num21z2">
    <w:name w:val="WW8Num21z2"/>
    <w:rsid w:val="008930C8"/>
    <w:rPr>
      <w:rFonts w:ascii="Wingdings" w:hAnsi="Wingdings" w:cs="Wingdings"/>
    </w:rPr>
  </w:style>
  <w:style w:type="character" w:customStyle="1" w:styleId="WW8Num22z0">
    <w:name w:val="WW8Num22z0"/>
    <w:rsid w:val="008930C8"/>
    <w:rPr>
      <w:rFonts w:ascii="Symbol" w:hAnsi="Symbol" w:cs="Symbol"/>
    </w:rPr>
  </w:style>
  <w:style w:type="character" w:customStyle="1" w:styleId="WW8Num22z1">
    <w:name w:val="WW8Num22z1"/>
    <w:rsid w:val="008930C8"/>
    <w:rPr>
      <w:rFonts w:ascii="Courier New" w:hAnsi="Courier New" w:cs="Courier New"/>
    </w:rPr>
  </w:style>
  <w:style w:type="character" w:customStyle="1" w:styleId="WW8Num22z2">
    <w:name w:val="WW8Num22z2"/>
    <w:rsid w:val="008930C8"/>
    <w:rPr>
      <w:rFonts w:ascii="Wingdings" w:hAnsi="Wingdings" w:cs="Wingdings"/>
    </w:rPr>
  </w:style>
  <w:style w:type="character" w:customStyle="1" w:styleId="WW8Num23z0">
    <w:name w:val="WW8Num23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4z0">
    <w:name w:val="WW8Num24z0"/>
    <w:rsid w:val="008930C8"/>
    <w:rPr>
      <w:sz w:val="24"/>
    </w:rPr>
  </w:style>
  <w:style w:type="character" w:customStyle="1" w:styleId="WW8Num24z1">
    <w:name w:val="WW8Num24z1"/>
    <w:rsid w:val="008930C8"/>
    <w:rPr>
      <w:rFonts w:ascii="Courier New" w:hAnsi="Courier New" w:cs="Courier New"/>
    </w:rPr>
  </w:style>
  <w:style w:type="character" w:customStyle="1" w:styleId="WW8Num24z2">
    <w:name w:val="WW8Num24z2"/>
    <w:rsid w:val="008930C8"/>
    <w:rPr>
      <w:rFonts w:ascii="Wingdings" w:hAnsi="Wingdings" w:cs="Wingdings"/>
    </w:rPr>
  </w:style>
  <w:style w:type="character" w:customStyle="1" w:styleId="WW8Num24z3">
    <w:name w:val="WW8Num24z3"/>
    <w:rsid w:val="008930C8"/>
    <w:rPr>
      <w:rFonts w:ascii="Symbol" w:hAnsi="Symbol" w:cs="Symbol"/>
    </w:rPr>
  </w:style>
  <w:style w:type="character" w:customStyle="1" w:styleId="WW8Num26z0">
    <w:name w:val="WW8Num26z0"/>
    <w:rsid w:val="008930C8"/>
    <w:rPr>
      <w:sz w:val="24"/>
    </w:rPr>
  </w:style>
  <w:style w:type="character" w:customStyle="1" w:styleId="WW8Num27z0">
    <w:name w:val="WW8Num27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8z0">
    <w:name w:val="WW8Num28z0"/>
    <w:rsid w:val="008930C8"/>
    <w:rPr>
      <w:sz w:val="24"/>
    </w:rPr>
  </w:style>
  <w:style w:type="character" w:customStyle="1" w:styleId="WW8Num29z0">
    <w:name w:val="WW8Num29z0"/>
    <w:rsid w:val="008930C8"/>
    <w:rPr>
      <w:rFonts w:ascii="Symbol" w:hAnsi="Symbol" w:cs="Symbol"/>
    </w:rPr>
  </w:style>
  <w:style w:type="character" w:customStyle="1" w:styleId="WW8Num29z1">
    <w:name w:val="WW8Num29z1"/>
    <w:rsid w:val="008930C8"/>
    <w:rPr>
      <w:rFonts w:ascii="Courier New" w:hAnsi="Courier New" w:cs="Courier New"/>
    </w:rPr>
  </w:style>
  <w:style w:type="character" w:customStyle="1" w:styleId="WW8Num29z2">
    <w:name w:val="WW8Num29z2"/>
    <w:rsid w:val="008930C8"/>
    <w:rPr>
      <w:rFonts w:ascii="Wingdings" w:hAnsi="Wingdings" w:cs="Wingdings"/>
    </w:rPr>
  </w:style>
  <w:style w:type="character" w:customStyle="1" w:styleId="WW8Num30z0">
    <w:name w:val="WW8Num30z0"/>
    <w:rsid w:val="008930C8"/>
    <w:rPr>
      <w:sz w:val="24"/>
    </w:rPr>
  </w:style>
  <w:style w:type="character" w:customStyle="1" w:styleId="WW8Num31z0">
    <w:name w:val="WW8Num31z0"/>
    <w:rsid w:val="008930C8"/>
    <w:rPr>
      <w:rFonts w:ascii="Symbol" w:hAnsi="Symbol" w:cs="Symbol"/>
      <w:sz w:val="24"/>
    </w:rPr>
  </w:style>
  <w:style w:type="character" w:customStyle="1" w:styleId="WW8Num32z0">
    <w:name w:val="WW8Num32z0"/>
    <w:rsid w:val="008930C8"/>
    <w:rPr>
      <w:sz w:val="24"/>
    </w:rPr>
  </w:style>
  <w:style w:type="character" w:customStyle="1" w:styleId="WW8Num34z0">
    <w:name w:val="WW8Num34z0"/>
    <w:rsid w:val="008930C8"/>
    <w:rPr>
      <w:rFonts w:ascii="Symbol" w:hAnsi="Symbol" w:cs="Symbol"/>
    </w:rPr>
  </w:style>
  <w:style w:type="character" w:customStyle="1" w:styleId="WW8Num34z1">
    <w:name w:val="WW8Num34z1"/>
    <w:rsid w:val="008930C8"/>
    <w:rPr>
      <w:rFonts w:ascii="Courier New" w:hAnsi="Courier New" w:cs="Courier New"/>
    </w:rPr>
  </w:style>
  <w:style w:type="character" w:customStyle="1" w:styleId="WW8Num34z2">
    <w:name w:val="WW8Num34z2"/>
    <w:rsid w:val="008930C8"/>
    <w:rPr>
      <w:rFonts w:ascii="Wingdings" w:hAnsi="Wingdings" w:cs="Wingdings"/>
    </w:rPr>
  </w:style>
  <w:style w:type="character" w:customStyle="1" w:styleId="15">
    <w:name w:val="Основной шрифт абзаца1"/>
    <w:rsid w:val="008930C8"/>
  </w:style>
  <w:style w:type="character" w:customStyle="1" w:styleId="ac">
    <w:name w:val="Верхний колонтитул Знак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d">
    <w:name w:val="Hyperlink"/>
    <w:uiPriority w:val="99"/>
    <w:rsid w:val="008930C8"/>
    <w:rPr>
      <w:color w:val="0000FF"/>
      <w:u w:val="single"/>
    </w:rPr>
  </w:style>
  <w:style w:type="character" w:customStyle="1" w:styleId="ae">
    <w:name w:val="Основной текст с отступом Знак"/>
    <w:rsid w:val="008930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930C8"/>
    <w:rPr>
      <w:rFonts w:ascii="Times New Roman" w:hAnsi="Times New Roman" w:cs="Times New Roman"/>
      <w:sz w:val="24"/>
      <w:szCs w:val="24"/>
    </w:rPr>
  </w:style>
  <w:style w:type="character" w:customStyle="1" w:styleId="FontStyle64">
    <w:name w:val="Font Style64"/>
    <w:rsid w:val="008930C8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rsid w:val="008930C8"/>
    <w:rPr>
      <w:sz w:val="24"/>
      <w:lang w:val="ru-RU" w:bidi="ar-SA"/>
    </w:rPr>
  </w:style>
  <w:style w:type="character" w:customStyle="1" w:styleId="16">
    <w:name w:val="Основной текст Знак1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f0">
    <w:name w:val="Strong"/>
    <w:qFormat/>
    <w:rsid w:val="008930C8"/>
    <w:rPr>
      <w:b/>
      <w:bCs/>
    </w:rPr>
  </w:style>
  <w:style w:type="character" w:styleId="af1">
    <w:name w:val="FollowedHyperlink"/>
    <w:uiPriority w:val="99"/>
    <w:rsid w:val="008930C8"/>
    <w:rPr>
      <w:color w:val="800080"/>
      <w:u w:val="single"/>
    </w:rPr>
  </w:style>
  <w:style w:type="paragraph" w:customStyle="1" w:styleId="17">
    <w:name w:val="Заголовок1"/>
    <w:basedOn w:val="a"/>
    <w:next w:val="a0"/>
    <w:rsid w:val="008930C8"/>
    <w:pPr>
      <w:keepNext/>
      <w:suppressAutoHyphens/>
      <w:spacing w:before="240" w:after="120" w:line="240" w:lineRule="auto"/>
    </w:pPr>
    <w:rPr>
      <w:rFonts w:ascii="Arial" w:eastAsia="Microsoft YaHei" w:hAnsi="Arial" w:cs="Mangal"/>
      <w:bCs/>
      <w:sz w:val="28"/>
      <w:szCs w:val="28"/>
      <w:lang w:eastAsia="zh-CN"/>
    </w:rPr>
  </w:style>
  <w:style w:type="paragraph" w:styleId="a0">
    <w:name w:val="Body Text"/>
    <w:basedOn w:val="a"/>
    <w:link w:val="21"/>
    <w:rsid w:val="008930C8"/>
    <w:pPr>
      <w:suppressAutoHyphens/>
      <w:spacing w:before="240" w:after="12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21">
    <w:name w:val="Основной текст Знак2"/>
    <w:basedOn w:val="a1"/>
    <w:link w:val="a0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f2">
    <w:name w:val="List"/>
    <w:basedOn w:val="a0"/>
    <w:rsid w:val="008930C8"/>
    <w:rPr>
      <w:rFonts w:cs="Mangal"/>
    </w:rPr>
  </w:style>
  <w:style w:type="paragraph" w:styleId="af3">
    <w:name w:val="caption"/>
    <w:basedOn w:val="a"/>
    <w:qFormat/>
    <w:rsid w:val="008930C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 w:cs="Mangal"/>
      <w:bCs/>
      <w:sz w:val="24"/>
      <w:szCs w:val="24"/>
      <w:lang w:eastAsia="zh-CN"/>
    </w:rPr>
  </w:style>
  <w:style w:type="paragraph" w:styleId="af4">
    <w:name w:val="header"/>
    <w:basedOn w:val="a"/>
    <w:link w:val="19"/>
    <w:rsid w:val="008930C8"/>
    <w:pPr>
      <w:suppressAutoHyphens/>
      <w:spacing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19">
    <w:name w:val="Верхний колонтитул Знак1"/>
    <w:basedOn w:val="a1"/>
    <w:link w:val="af4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13">
    <w:name w:val="Нижний колонтитул Знак1"/>
    <w:link w:val="a5"/>
    <w:uiPriority w:val="99"/>
    <w:rsid w:val="00893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Обычный (паспорт)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af6">
    <w:name w:val="Обычный по центру"/>
    <w:basedOn w:val="a"/>
    <w:rsid w:val="008930C8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7">
    <w:name w:val="Обычный в таблице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lang w:eastAsia="zh-CN"/>
    </w:rPr>
  </w:style>
  <w:style w:type="paragraph" w:customStyle="1" w:styleId="1a">
    <w:name w:val="Обычный1"/>
    <w:rsid w:val="008930C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930C8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b">
    <w:name w:val="Текст выноски Знак1"/>
    <w:rsid w:val="008930C8"/>
    <w:rPr>
      <w:rFonts w:ascii="Tahoma" w:hAnsi="Tahoma" w:cs="Tahoma"/>
      <w:bCs/>
      <w:sz w:val="16"/>
      <w:szCs w:val="16"/>
      <w:lang w:eastAsia="zh-CN"/>
    </w:rPr>
  </w:style>
  <w:style w:type="paragraph" w:styleId="af8">
    <w:name w:val="Body Text Indent"/>
    <w:basedOn w:val="a"/>
    <w:link w:val="1c"/>
    <w:rsid w:val="008930C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c">
    <w:name w:val="Основной текст с отступом Знак1"/>
    <w:basedOn w:val="a1"/>
    <w:link w:val="af8"/>
    <w:rsid w:val="008930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styleId="af9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8930C8"/>
    <w:pPr>
      <w:suppressAutoHyphens/>
      <w:spacing w:before="120" w:after="12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1d">
    <w:name w:val="Абзац списка1"/>
    <w:basedOn w:val="a"/>
    <w:rsid w:val="008930C8"/>
    <w:pPr>
      <w:suppressAutoHyphens/>
      <w:ind w:left="720"/>
    </w:pPr>
    <w:rPr>
      <w:rFonts w:eastAsia="Times New Roman" w:cs="Calibri"/>
      <w:lang w:eastAsia="zh-CN"/>
    </w:rPr>
  </w:style>
  <w:style w:type="paragraph" w:customStyle="1" w:styleId="ConsTitle">
    <w:name w:val="ConsTitle"/>
    <w:rsid w:val="008930C8"/>
    <w:pPr>
      <w:widowControl w:val="0"/>
      <w:suppressAutoHyphens/>
    </w:pPr>
    <w:rPr>
      <w:rFonts w:ascii="Arial" w:eastAsia="Times New Roman" w:hAnsi="Arial" w:cs="Arial"/>
      <w:b/>
      <w:sz w:val="16"/>
      <w:lang w:eastAsia="zh-CN"/>
    </w:rPr>
  </w:style>
  <w:style w:type="paragraph" w:customStyle="1" w:styleId="Style12">
    <w:name w:val="Style12"/>
    <w:basedOn w:val="a"/>
    <w:rsid w:val="008930C8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Title">
    <w:name w:val="ConsPlusTitle"/>
    <w:rsid w:val="008930C8"/>
    <w:pPr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WW-2">
    <w:name w:val="WW-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afa">
    <w:name w:val="Таблицы (моноширинный)"/>
    <w:basedOn w:val="a"/>
    <w:next w:val="a"/>
    <w:rsid w:val="008930C8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b">
    <w:name w:val="No Spacing"/>
    <w:uiPriority w:val="1"/>
    <w:qFormat/>
    <w:rsid w:val="008930C8"/>
    <w:pPr>
      <w:suppressAutoHyphens/>
    </w:pPr>
    <w:rPr>
      <w:sz w:val="22"/>
      <w:szCs w:val="22"/>
      <w:lang w:eastAsia="zh-CN"/>
    </w:rPr>
  </w:style>
  <w:style w:type="paragraph" w:customStyle="1" w:styleId="afc">
    <w:name w:val="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styleId="afd">
    <w:name w:val="toa heading"/>
    <w:basedOn w:val="1"/>
    <w:next w:val="a"/>
    <w:rsid w:val="008930C8"/>
    <w:pPr>
      <w:keepLines/>
      <w:suppressAutoHyphen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zh-CN"/>
    </w:rPr>
  </w:style>
  <w:style w:type="paragraph" w:customStyle="1" w:styleId="WW-">
    <w:name w:val="WW-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1e">
    <w:name w:val="Знак Знак1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ConsPlusNonformat">
    <w:name w:val="ConsPlusNonformat"/>
    <w:rsid w:val="008930C8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e">
    <w:name w:val="Содержимое таблицы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paragraph" w:customStyle="1" w:styleId="aff">
    <w:name w:val="Заголовок таблицы"/>
    <w:basedOn w:val="afe"/>
    <w:rsid w:val="008930C8"/>
    <w:pPr>
      <w:jc w:val="center"/>
    </w:pPr>
    <w:rPr>
      <w:b/>
    </w:rPr>
  </w:style>
  <w:style w:type="numbering" w:customStyle="1" w:styleId="23">
    <w:name w:val="Нет списка2"/>
    <w:next w:val="a3"/>
    <w:semiHidden/>
    <w:unhideWhenUsed/>
    <w:rsid w:val="008930C8"/>
  </w:style>
  <w:style w:type="paragraph" w:styleId="aff0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f1"/>
    <w:qFormat/>
    <w:rsid w:val="008930C8"/>
    <w:pPr>
      <w:spacing w:after="60" w:line="360" w:lineRule="atLeast"/>
      <w:jc w:val="center"/>
      <w:outlineLvl w:val="1"/>
    </w:pPr>
    <w:rPr>
      <w:rFonts w:ascii="Times New Roman CYR" w:hAnsi="Times New Roman CYR"/>
      <w:b/>
      <w:bCs/>
      <w:i/>
      <w:iCs/>
      <w:sz w:val="28"/>
      <w:szCs w:val="28"/>
    </w:rPr>
  </w:style>
  <w:style w:type="character" w:customStyle="1" w:styleId="aff1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1"/>
    <w:link w:val="aff0"/>
    <w:rsid w:val="008930C8"/>
    <w:rPr>
      <w:rFonts w:ascii="Times New Roman CYR" w:eastAsia="Calibri" w:hAnsi="Times New Roman CYR" w:cs="Times New Roman"/>
      <w:b/>
      <w:bCs/>
      <w:i/>
      <w:iCs/>
      <w:sz w:val="28"/>
      <w:szCs w:val="28"/>
    </w:rPr>
  </w:style>
  <w:style w:type="paragraph" w:styleId="aff2">
    <w:name w:val="footnote text"/>
    <w:basedOn w:val="a"/>
    <w:link w:val="aff3"/>
    <w:rsid w:val="008930C8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ff3">
    <w:name w:val="Текст сноски Знак"/>
    <w:basedOn w:val="a1"/>
    <w:link w:val="aff2"/>
    <w:rsid w:val="008930C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4">
    <w:name w:val="footnote reference"/>
    <w:rsid w:val="008930C8"/>
    <w:rPr>
      <w:vertAlign w:val="superscript"/>
    </w:rPr>
  </w:style>
  <w:style w:type="paragraph" w:customStyle="1" w:styleId="24">
    <w:name w:val="Знак2"/>
    <w:basedOn w:val="a"/>
    <w:autoRedefine/>
    <w:rsid w:val="008930C8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table" w:customStyle="1" w:styleId="1f">
    <w:name w:val="Сетка таблицы1"/>
    <w:basedOn w:val="a2"/>
    <w:next w:val="a4"/>
    <w:rsid w:val="008930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link w:val="ListParagraphChar"/>
    <w:rsid w:val="008930C8"/>
    <w:pPr>
      <w:ind w:left="720"/>
      <w:contextualSpacing/>
    </w:pPr>
    <w:rPr>
      <w:rFonts w:eastAsia="Times New Roman"/>
      <w:sz w:val="20"/>
      <w:szCs w:val="20"/>
    </w:rPr>
  </w:style>
  <w:style w:type="paragraph" w:styleId="aff5">
    <w:name w:val="Document Map"/>
    <w:basedOn w:val="a"/>
    <w:link w:val="aff6"/>
    <w:rsid w:val="008930C8"/>
    <w:pPr>
      <w:shd w:val="clear" w:color="auto" w:fill="000080"/>
      <w:spacing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6">
    <w:name w:val="Схема документа Знак"/>
    <w:basedOn w:val="a1"/>
    <w:link w:val="aff5"/>
    <w:rsid w:val="008930C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4">
    <w:name w:val="Стиль14"/>
    <w:rsid w:val="008930C8"/>
    <w:pPr>
      <w:numPr>
        <w:numId w:val="1"/>
      </w:numPr>
    </w:pPr>
  </w:style>
  <w:style w:type="character" w:customStyle="1" w:styleId="current">
    <w:name w:val="current"/>
    <w:rsid w:val="008930C8"/>
  </w:style>
  <w:style w:type="character" w:customStyle="1" w:styleId="FontStyle12">
    <w:name w:val="Font Style12"/>
    <w:rsid w:val="008930C8"/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25"/>
    <w:locked/>
    <w:rsid w:val="008930C8"/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893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5">
    <w:name w:val="xl12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2">
    <w:name w:val="xl13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4">
    <w:name w:val="xl13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5">
    <w:name w:val="xl135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6">
    <w:name w:val="xl13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8">
    <w:name w:val="xl1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9">
    <w:name w:val="xl13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0">
    <w:name w:val="xl14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3">
    <w:name w:val="xl143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4">
    <w:name w:val="xl144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5">
    <w:name w:val="xl14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6">
    <w:name w:val="xl14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0">
    <w:name w:val="xl15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8">
    <w:name w:val="xl15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9">
    <w:name w:val="xl15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8930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8">
    <w:name w:val="xl16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0">
    <w:name w:val="xl17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1">
    <w:name w:val="xl17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2">
    <w:name w:val="xl17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3">
    <w:name w:val="xl1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4">
    <w:name w:val="xl1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8930C8"/>
    <w:rPr>
      <w:rFonts w:ascii="Times New Roman" w:hAnsi="Times New Roman" w:cs="Times New Roman"/>
      <w:sz w:val="20"/>
      <w:szCs w:val="20"/>
      <w:lang w:eastAsia="ru-RU"/>
    </w:rPr>
  </w:style>
  <w:style w:type="character" w:styleId="aff7">
    <w:name w:val="Emphasis"/>
    <w:qFormat/>
    <w:rsid w:val="008930C8"/>
    <w:rPr>
      <w:i/>
      <w:iCs/>
    </w:rPr>
  </w:style>
  <w:style w:type="character" w:customStyle="1" w:styleId="apple-converted-space">
    <w:name w:val="apple-converted-space"/>
    <w:rsid w:val="008930C8"/>
  </w:style>
  <w:style w:type="paragraph" w:customStyle="1" w:styleId="xl175">
    <w:name w:val="xl17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6">
    <w:name w:val="xl17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7">
    <w:name w:val="xl17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8">
    <w:name w:val="xl17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9">
    <w:name w:val="xl17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2">
    <w:name w:val="xl18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4">
    <w:name w:val="xl18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5">
    <w:name w:val="xl18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6">
    <w:name w:val="xl18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7">
    <w:name w:val="xl18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8">
    <w:name w:val="xl18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9">
    <w:name w:val="xl18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4"/>
    <w:rsid w:val="0089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893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10">
    <w:name w:val="xl210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2">
    <w:name w:val="xl212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3">
    <w:name w:val="xl213"/>
    <w:basedOn w:val="a"/>
    <w:rsid w:val="008930C8"/>
    <w:pPr>
      <w:pBdr>
        <w:top w:val="single" w:sz="4" w:space="0" w:color="333333"/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8">
    <w:name w:val="xl218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0">
    <w:name w:val="xl2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2">
    <w:name w:val="xl222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4">
    <w:name w:val="xl224"/>
    <w:basedOn w:val="a"/>
    <w:rsid w:val="00893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8930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8930C8"/>
    <w:pPr>
      <w:pBdr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9">
    <w:name w:val="xl229"/>
    <w:basedOn w:val="a"/>
    <w:rsid w:val="008930C8"/>
    <w:pPr>
      <w:pBdr>
        <w:top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1">
    <w:name w:val="xl231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2">
    <w:name w:val="xl23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3">
    <w:name w:val="xl233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4">
    <w:name w:val="xl234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5">
    <w:name w:val="xl235"/>
    <w:basedOn w:val="a"/>
    <w:rsid w:val="008930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6">
    <w:name w:val="xl236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7">
    <w:name w:val="xl237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9">
    <w:name w:val="xl239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0">
    <w:name w:val="xl24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1">
    <w:name w:val="xl241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3">
    <w:name w:val="xl24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4">
    <w:name w:val="xl24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45">
    <w:name w:val="xl245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6">
    <w:name w:val="xl24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7">
    <w:name w:val="xl24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8">
    <w:name w:val="xl24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9">
    <w:name w:val="xl24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0">
    <w:name w:val="xl250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1">
    <w:name w:val="xl25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character" w:styleId="aff8">
    <w:name w:val="Placeholder Text"/>
    <w:basedOn w:val="a1"/>
    <w:uiPriority w:val="99"/>
    <w:semiHidden/>
    <w:rsid w:val="00925948"/>
    <w:rPr>
      <w:color w:val="808080"/>
    </w:rPr>
  </w:style>
  <w:style w:type="character" w:styleId="aff9">
    <w:name w:val="annotation reference"/>
    <w:basedOn w:val="a1"/>
    <w:uiPriority w:val="99"/>
    <w:semiHidden/>
    <w:unhideWhenUsed/>
    <w:rsid w:val="008D41D7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8D41D7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1"/>
    <w:link w:val="affa"/>
    <w:uiPriority w:val="99"/>
    <w:semiHidden/>
    <w:rsid w:val="008D41D7"/>
    <w:rPr>
      <w:lang w:eastAsia="en-US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8D41D7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8D41D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546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3309C-BA85-4B84-AB20-79917596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7289</Words>
  <Characters>41552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Суслова Марина Александровна</cp:lastModifiedBy>
  <cp:revision>24</cp:revision>
  <cp:lastPrinted>2025-06-19T04:38:00Z</cp:lastPrinted>
  <dcterms:created xsi:type="dcterms:W3CDTF">2025-07-16T11:41:00Z</dcterms:created>
  <dcterms:modified xsi:type="dcterms:W3CDTF">2025-10-29T09:35:00Z</dcterms:modified>
</cp:coreProperties>
</file>